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10" w:type="dxa"/>
        <w:tblLayout w:type="fixed"/>
        <w:tblLook w:val="0000" w:firstRow="0" w:lastRow="0" w:firstColumn="0" w:lastColumn="0" w:noHBand="0" w:noVBand="0"/>
      </w:tblPr>
      <w:tblGrid>
        <w:gridCol w:w="5640"/>
        <w:gridCol w:w="4759"/>
      </w:tblGrid>
      <w:tr w:rsidR="005F7268" w14:paraId="32CDAA5D" w14:textId="77777777">
        <w:trPr>
          <w:trHeight w:val="1443"/>
        </w:trPr>
        <w:tc>
          <w:tcPr>
            <w:tcW w:w="5640" w:type="dxa"/>
            <w:shd w:val="clear" w:color="auto" w:fill="FFFFFF"/>
          </w:tcPr>
          <w:p w14:paraId="4CBA3AF7" w14:textId="77777777" w:rsidR="00DB7858" w:rsidRDefault="00DB7858">
            <w:pPr>
              <w:widowControl w:val="0"/>
              <w:spacing w:before="31" w:after="0" w:line="100" w:lineRule="atLeast"/>
              <w:ind w:right="-20"/>
            </w:pPr>
            <w:r>
              <w:rPr>
                <w:noProof/>
              </w:rPr>
              <w:drawing>
                <wp:inline distT="0" distB="0" distL="0" distR="0" wp14:anchorId="0665CABE" wp14:editId="1F7504C7">
                  <wp:extent cx="1743075" cy="1228251"/>
                  <wp:effectExtent l="0" t="0" r="0" b="0"/>
                  <wp:docPr id="1342278390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2278390" name="Immagine 1342278390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4377" cy="1236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D91A69" w14:textId="0BCBB632" w:rsidR="00DB7858" w:rsidRDefault="00DB7858">
            <w:pPr>
              <w:widowControl w:val="0"/>
              <w:spacing w:before="31" w:after="0" w:line="100" w:lineRule="atLeast"/>
              <w:ind w:right="-20"/>
            </w:pPr>
          </w:p>
        </w:tc>
        <w:tc>
          <w:tcPr>
            <w:tcW w:w="4759" w:type="dxa"/>
            <w:shd w:val="clear" w:color="auto" w:fill="FFFFFF"/>
          </w:tcPr>
          <w:p w14:paraId="37D6F8C6" w14:textId="77777777" w:rsidR="00930183" w:rsidRDefault="00930183">
            <w:pPr>
              <w:widowControl w:val="0"/>
              <w:spacing w:before="31" w:after="0" w:line="100" w:lineRule="atLeast"/>
              <w:ind w:right="-20"/>
              <w:jc w:val="right"/>
              <w:rPr>
                <w:rFonts w:ascii="Arial Narrow" w:hAnsi="Arial Narrow"/>
                <w:b/>
                <w:bCs/>
                <w:color w:val="231F20"/>
                <w:sz w:val="32"/>
                <w:szCs w:val="32"/>
                <w:lang w:val="it-IT"/>
              </w:rPr>
            </w:pPr>
          </w:p>
          <w:p w14:paraId="4D129A79" w14:textId="77777777" w:rsidR="005F7268" w:rsidRDefault="00930183">
            <w:pPr>
              <w:widowControl w:val="0"/>
              <w:spacing w:before="31" w:after="0" w:line="100" w:lineRule="atLeast"/>
              <w:ind w:right="-20"/>
              <w:jc w:val="right"/>
              <w:rPr>
                <w:rFonts w:ascii="Arial Narrow" w:hAnsi="Arial Narrow"/>
                <w:b/>
                <w:bCs/>
                <w:color w:val="231F20"/>
                <w:sz w:val="44"/>
                <w:szCs w:val="44"/>
                <w:lang w:val="it-IT"/>
              </w:rPr>
            </w:pPr>
            <w:r>
              <w:rPr>
                <w:rFonts w:ascii="Arial Narrow" w:hAnsi="Arial Narrow"/>
                <w:b/>
                <w:bCs/>
                <w:color w:val="231F20"/>
                <w:sz w:val="32"/>
                <w:szCs w:val="32"/>
                <w:lang w:val="it-IT"/>
              </w:rPr>
              <w:t>Domanda di contributo</w:t>
            </w:r>
          </w:p>
          <w:p w14:paraId="0794B859" w14:textId="77777777" w:rsidR="007F32DB" w:rsidRDefault="00930183">
            <w:pPr>
              <w:widowControl w:val="0"/>
              <w:spacing w:before="31" w:after="0" w:line="100" w:lineRule="atLeast"/>
              <w:ind w:left="-398" w:right="-20"/>
              <w:jc w:val="right"/>
              <w:rPr>
                <w:rFonts w:ascii="Arial Narrow" w:hAnsi="Arial Narrow"/>
                <w:b/>
                <w:bCs/>
                <w:color w:val="231F20"/>
                <w:sz w:val="44"/>
                <w:szCs w:val="44"/>
                <w:lang w:val="it-IT"/>
              </w:rPr>
            </w:pPr>
            <w:r>
              <w:rPr>
                <w:rFonts w:ascii="Arial Narrow" w:hAnsi="Arial Narrow"/>
                <w:b/>
                <w:bCs/>
                <w:color w:val="231F20"/>
                <w:sz w:val="44"/>
                <w:szCs w:val="44"/>
                <w:lang w:val="it-IT"/>
              </w:rPr>
              <w:t>BANDO “</w:t>
            </w:r>
            <w:r w:rsidR="007F32DB">
              <w:rPr>
                <w:rFonts w:ascii="Arial Narrow" w:hAnsi="Arial Narrow"/>
                <w:b/>
                <w:bCs/>
                <w:color w:val="231F20"/>
                <w:sz w:val="44"/>
                <w:szCs w:val="44"/>
                <w:lang w:val="it-IT"/>
              </w:rPr>
              <w:t>UN IMPEGNO</w:t>
            </w:r>
          </w:p>
          <w:p w14:paraId="5DBCE5ED" w14:textId="5C3613B5" w:rsidR="005F7268" w:rsidRDefault="007F32DB">
            <w:pPr>
              <w:widowControl w:val="0"/>
              <w:spacing w:before="31" w:after="0" w:line="100" w:lineRule="atLeast"/>
              <w:ind w:left="-398" w:right="-20"/>
              <w:jc w:val="right"/>
            </w:pPr>
            <w:r>
              <w:rPr>
                <w:rFonts w:ascii="Arial Narrow" w:hAnsi="Arial Narrow"/>
                <w:b/>
                <w:bCs/>
                <w:color w:val="231F20"/>
                <w:sz w:val="44"/>
                <w:szCs w:val="44"/>
                <w:lang w:val="it-IT"/>
              </w:rPr>
              <w:t>CONDIVISO DI CURA</w:t>
            </w:r>
            <w:r w:rsidR="00930183">
              <w:rPr>
                <w:rFonts w:ascii="Arial Narrow" w:hAnsi="Arial Narrow"/>
                <w:b/>
                <w:bCs/>
                <w:color w:val="231F20"/>
                <w:sz w:val="44"/>
                <w:szCs w:val="44"/>
                <w:lang w:val="it-IT"/>
              </w:rPr>
              <w:t>”</w:t>
            </w:r>
          </w:p>
        </w:tc>
      </w:tr>
    </w:tbl>
    <w:p w14:paraId="170D6F87" w14:textId="77777777" w:rsidR="005F7268" w:rsidRDefault="00930183">
      <w:pPr>
        <w:widowControl w:val="0"/>
        <w:spacing w:before="31" w:after="0" w:line="100" w:lineRule="atLeast"/>
        <w:ind w:right="-20"/>
        <w:rPr>
          <w:rFonts w:ascii="Arial Narrow" w:hAnsi="Arial Narrow"/>
          <w:color w:val="000000"/>
          <w:sz w:val="20"/>
          <w:szCs w:val="20"/>
          <w:lang w:val="it-IT"/>
        </w:rPr>
      </w:pPr>
      <w:r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1. Informazioni sull’associazione</w:t>
      </w:r>
    </w:p>
    <w:p w14:paraId="797C5B4A" w14:textId="77777777" w:rsidR="005F7268" w:rsidRDefault="005F7268">
      <w:pPr>
        <w:widowControl w:val="0"/>
        <w:spacing w:before="7" w:after="0" w:line="200" w:lineRule="exact"/>
        <w:rPr>
          <w:rFonts w:ascii="Arial Narrow" w:hAnsi="Arial Narrow"/>
          <w:color w:val="000000"/>
          <w:sz w:val="20"/>
          <w:szCs w:val="20"/>
          <w:lang w:val="it-IT"/>
        </w:rPr>
      </w:pPr>
    </w:p>
    <w:p w14:paraId="32C73080" w14:textId="77777777" w:rsidR="005F7268" w:rsidRDefault="005F7268">
      <w:pPr>
        <w:pStyle w:val="intestazionetabellaCSV"/>
        <w:rPr>
          <w:rFonts w:ascii="Arial" w:hAnsi="Arial" w:cs="Arial Narrow"/>
          <w:sz w:val="14"/>
          <w:szCs w:val="14"/>
        </w:rPr>
      </w:pPr>
    </w:p>
    <w:p w14:paraId="1E9C79D7" w14:textId="77777777" w:rsidR="005F7268" w:rsidRDefault="00930183">
      <w:pPr>
        <w:pStyle w:val="intestazionetabellaCSV"/>
        <w:tabs>
          <w:tab w:val="left" w:pos="250"/>
        </w:tabs>
        <w:rPr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>Denominazione (per esteso ed eventuale acronimo)</w:t>
      </w:r>
    </w:p>
    <w:p w14:paraId="73FAF0B0" w14:textId="77777777" w:rsidR="005F7268" w:rsidRDefault="005F7268">
      <w:pPr>
        <w:pStyle w:val="intestazionetabellaCSV"/>
        <w:tabs>
          <w:tab w:val="left" w:pos="250"/>
        </w:tabs>
        <w:rPr>
          <w:sz w:val="20"/>
          <w:szCs w:val="20"/>
        </w:rPr>
      </w:pPr>
    </w:p>
    <w:tbl>
      <w:tblPr>
        <w:tblW w:w="0" w:type="auto"/>
        <w:tblInd w:w="100" w:type="dxa"/>
        <w:tblLayout w:type="fixed"/>
        <w:tblLook w:val="0000" w:firstRow="0" w:lastRow="0" w:firstColumn="0" w:lastColumn="0" w:noHBand="0" w:noVBand="0"/>
      </w:tblPr>
      <w:tblGrid>
        <w:gridCol w:w="10545"/>
      </w:tblGrid>
      <w:tr w:rsidR="005F7268" w14:paraId="32EAD16E" w14:textId="77777777">
        <w:trPr>
          <w:trHeight w:val="463"/>
        </w:trPr>
        <w:tc>
          <w:tcPr>
            <w:tcW w:w="10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089FE" w14:textId="77777777" w:rsidR="005F7268" w:rsidRDefault="005F7268">
            <w:pPr>
              <w:widowControl w:val="0"/>
              <w:tabs>
                <w:tab w:val="left" w:pos="2260"/>
                <w:tab w:val="left" w:pos="5860"/>
                <w:tab w:val="left" w:pos="9220"/>
              </w:tabs>
              <w:spacing w:after="0" w:line="100" w:lineRule="atLeast"/>
              <w:ind w:right="-20"/>
              <w:rPr>
                <w:rFonts w:ascii="Arial Narrow" w:hAnsi="Arial Narrow"/>
                <w:color w:val="231F20"/>
                <w:sz w:val="20"/>
                <w:szCs w:val="20"/>
                <w:lang w:val="it-IT"/>
              </w:rPr>
            </w:pPr>
          </w:p>
        </w:tc>
      </w:tr>
    </w:tbl>
    <w:p w14:paraId="7571420C" w14:textId="77777777" w:rsidR="005F7268" w:rsidRDefault="005F7268">
      <w:pPr>
        <w:widowControl w:val="0"/>
        <w:tabs>
          <w:tab w:val="left" w:pos="2260"/>
          <w:tab w:val="left" w:pos="5860"/>
          <w:tab w:val="left" w:pos="9220"/>
        </w:tabs>
        <w:spacing w:after="0" w:line="100" w:lineRule="atLeast"/>
        <w:ind w:left="100" w:right="-20"/>
        <w:rPr>
          <w:rFonts w:ascii="Arial Narrow" w:hAnsi="Arial Narrow"/>
          <w:color w:val="231F20"/>
          <w:sz w:val="20"/>
          <w:szCs w:val="20"/>
          <w:lang w:val="it-IT"/>
        </w:rPr>
      </w:pPr>
    </w:p>
    <w:p w14:paraId="14FFC571" w14:textId="77777777" w:rsidR="005F7268" w:rsidRDefault="00930183">
      <w:pPr>
        <w:widowControl w:val="0"/>
        <w:tabs>
          <w:tab w:val="left" w:pos="2260"/>
          <w:tab w:val="left" w:pos="5103"/>
          <w:tab w:val="left" w:pos="8647"/>
        </w:tabs>
        <w:spacing w:after="0" w:line="100" w:lineRule="atLeast"/>
        <w:ind w:left="100" w:right="-20"/>
        <w:rPr>
          <w:rFonts w:ascii="Arial Narrow" w:hAnsi="Arial Narrow"/>
          <w:color w:val="231F20"/>
          <w:w w:val="96"/>
          <w:sz w:val="20"/>
          <w:szCs w:val="20"/>
          <w:lang w:val="it-IT"/>
        </w:rPr>
      </w:pPr>
      <w:r>
        <w:rPr>
          <w:rFonts w:ascii="Arial Narrow" w:hAnsi="Arial Narrow"/>
          <w:color w:val="231F20"/>
          <w:sz w:val="20"/>
          <w:szCs w:val="20"/>
          <w:lang w:val="it-IT"/>
        </w:rPr>
        <w:t xml:space="preserve">Anno di costituzione      Codice Fiscale                                         Cod. di </w:t>
      </w:r>
      <w:proofErr w:type="spellStart"/>
      <w:r>
        <w:rPr>
          <w:rFonts w:ascii="Arial Narrow" w:hAnsi="Arial Narrow"/>
          <w:color w:val="231F20"/>
          <w:sz w:val="20"/>
          <w:szCs w:val="20"/>
          <w:lang w:val="it-IT"/>
        </w:rPr>
        <w:t>iscr</w:t>
      </w:r>
      <w:proofErr w:type="spellEnd"/>
      <w:r>
        <w:rPr>
          <w:rFonts w:ascii="Arial Narrow" w:hAnsi="Arial Narrow"/>
          <w:color w:val="231F20"/>
          <w:sz w:val="20"/>
          <w:szCs w:val="20"/>
          <w:lang w:val="it-IT"/>
        </w:rPr>
        <w:t>. Ex Registro Regionale                    Repertorio RUNTS</w:t>
      </w:r>
    </w:p>
    <w:tbl>
      <w:tblPr>
        <w:tblW w:w="0" w:type="auto"/>
        <w:tblInd w:w="100" w:type="dxa"/>
        <w:tblLayout w:type="fixed"/>
        <w:tblLook w:val="0000" w:firstRow="0" w:lastRow="0" w:firstColumn="0" w:lastColumn="0" w:noHBand="0" w:noVBand="0"/>
      </w:tblPr>
      <w:tblGrid>
        <w:gridCol w:w="1730"/>
        <w:gridCol w:w="2963"/>
        <w:gridCol w:w="3213"/>
        <w:gridCol w:w="2636"/>
      </w:tblGrid>
      <w:tr w:rsidR="005F7268" w14:paraId="6BDA9CB8" w14:textId="77777777">
        <w:trPr>
          <w:trHeight w:val="449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635ED" w14:textId="77777777" w:rsidR="005F7268" w:rsidRDefault="005F7268">
            <w:pPr>
              <w:widowControl w:val="0"/>
              <w:tabs>
                <w:tab w:val="left" w:pos="2260"/>
                <w:tab w:val="left" w:pos="4420"/>
              </w:tabs>
              <w:spacing w:after="0" w:line="100" w:lineRule="atLeast"/>
              <w:ind w:right="-20"/>
              <w:rPr>
                <w:rFonts w:ascii="Arial Narrow" w:hAnsi="Arial Narrow"/>
                <w:color w:val="231F20"/>
                <w:w w:val="96"/>
                <w:sz w:val="20"/>
                <w:szCs w:val="20"/>
                <w:lang w:val="it-IT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F8F94" w14:textId="77777777" w:rsidR="005F7268" w:rsidRDefault="005F7268">
            <w:pPr>
              <w:widowControl w:val="0"/>
              <w:tabs>
                <w:tab w:val="left" w:pos="2260"/>
                <w:tab w:val="left" w:pos="4420"/>
              </w:tabs>
              <w:spacing w:after="0" w:line="100" w:lineRule="atLeast"/>
              <w:ind w:right="-20"/>
              <w:rPr>
                <w:rFonts w:ascii="Arial Narrow" w:hAnsi="Arial Narrow"/>
                <w:color w:val="231F20"/>
                <w:w w:val="96"/>
                <w:sz w:val="20"/>
                <w:szCs w:val="20"/>
                <w:lang w:val="it-IT"/>
              </w:rPr>
            </w:pP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3E95F" w14:textId="77777777" w:rsidR="005F7268" w:rsidRDefault="005F7268">
            <w:pPr>
              <w:widowControl w:val="0"/>
              <w:tabs>
                <w:tab w:val="left" w:pos="2260"/>
                <w:tab w:val="left" w:pos="4420"/>
              </w:tabs>
              <w:spacing w:after="0" w:line="100" w:lineRule="atLeast"/>
              <w:ind w:right="-20"/>
              <w:rPr>
                <w:rFonts w:ascii="Arial Narrow" w:hAnsi="Arial Narrow"/>
                <w:color w:val="231F20"/>
                <w:w w:val="96"/>
                <w:sz w:val="20"/>
                <w:szCs w:val="20"/>
                <w:lang w:val="it-IT"/>
              </w:rPr>
            </w:pP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CBBB9" w14:textId="77777777" w:rsidR="005F7268" w:rsidRDefault="005F7268">
            <w:pPr>
              <w:widowControl w:val="0"/>
              <w:tabs>
                <w:tab w:val="left" w:pos="2260"/>
                <w:tab w:val="left" w:pos="4420"/>
              </w:tabs>
              <w:spacing w:after="0" w:line="100" w:lineRule="atLeast"/>
              <w:ind w:right="-20"/>
              <w:rPr>
                <w:rFonts w:ascii="Arial Narrow" w:hAnsi="Arial Narrow"/>
                <w:color w:val="231F20"/>
                <w:w w:val="96"/>
                <w:sz w:val="20"/>
                <w:szCs w:val="20"/>
                <w:lang w:val="it-IT"/>
              </w:rPr>
            </w:pPr>
          </w:p>
        </w:tc>
      </w:tr>
    </w:tbl>
    <w:p w14:paraId="3CBB29FE" w14:textId="77777777" w:rsidR="005F7268" w:rsidRDefault="005F7268">
      <w:pPr>
        <w:widowControl w:val="0"/>
        <w:tabs>
          <w:tab w:val="left" w:pos="2260"/>
          <w:tab w:val="left" w:pos="4420"/>
        </w:tabs>
        <w:spacing w:after="0" w:line="100" w:lineRule="atLeast"/>
        <w:ind w:left="100" w:right="-20"/>
        <w:rPr>
          <w:rFonts w:ascii="Arial Narrow" w:hAnsi="Arial Narrow"/>
          <w:color w:val="231F20"/>
          <w:w w:val="96"/>
          <w:sz w:val="20"/>
          <w:szCs w:val="20"/>
          <w:lang w:val="it-IT"/>
        </w:rPr>
      </w:pPr>
    </w:p>
    <w:p w14:paraId="7346C585" w14:textId="77777777" w:rsidR="005F7268" w:rsidRDefault="005F7268">
      <w:pPr>
        <w:widowControl w:val="0"/>
        <w:tabs>
          <w:tab w:val="left" w:pos="2260"/>
          <w:tab w:val="left" w:pos="4420"/>
        </w:tabs>
        <w:spacing w:after="0" w:line="100" w:lineRule="atLeast"/>
        <w:ind w:left="100" w:right="-20"/>
        <w:rPr>
          <w:rFonts w:ascii="Arial Narrow" w:hAnsi="Arial Narrow"/>
          <w:color w:val="231F20"/>
          <w:w w:val="96"/>
          <w:sz w:val="20"/>
          <w:szCs w:val="20"/>
          <w:lang w:val="it-IT"/>
        </w:rPr>
      </w:pPr>
    </w:p>
    <w:p w14:paraId="7D146DC2" w14:textId="77777777" w:rsidR="005F7268" w:rsidRDefault="00930183">
      <w:pPr>
        <w:widowControl w:val="0"/>
        <w:tabs>
          <w:tab w:val="left" w:pos="2260"/>
          <w:tab w:val="left" w:pos="5103"/>
        </w:tabs>
        <w:spacing w:after="0" w:line="100" w:lineRule="atLeast"/>
        <w:ind w:left="100" w:right="-20"/>
        <w:rPr>
          <w:rFonts w:ascii="Arial Narrow" w:hAnsi="Arial Narrow"/>
          <w:color w:val="231F20"/>
          <w:w w:val="96"/>
          <w:sz w:val="20"/>
          <w:szCs w:val="20"/>
          <w:lang w:val="it-IT"/>
        </w:rPr>
      </w:pPr>
      <w:r>
        <w:rPr>
          <w:rFonts w:ascii="Arial Narrow" w:hAnsi="Arial Narrow"/>
          <w:color w:val="231F20"/>
          <w:sz w:val="20"/>
          <w:szCs w:val="20"/>
          <w:lang w:val="it-IT"/>
        </w:rPr>
        <w:t>Numero soci                  Numero volontari attivi                             Numero dipendenti</w:t>
      </w:r>
    </w:p>
    <w:tbl>
      <w:tblPr>
        <w:tblW w:w="0" w:type="auto"/>
        <w:tblInd w:w="100" w:type="dxa"/>
        <w:tblLayout w:type="fixed"/>
        <w:tblLook w:val="0000" w:firstRow="0" w:lastRow="0" w:firstColumn="0" w:lastColumn="0" w:noHBand="0" w:noVBand="0"/>
      </w:tblPr>
      <w:tblGrid>
        <w:gridCol w:w="1730"/>
        <w:gridCol w:w="2963"/>
        <w:gridCol w:w="3214"/>
      </w:tblGrid>
      <w:tr w:rsidR="005F7268" w14:paraId="7A76951F" w14:textId="77777777">
        <w:trPr>
          <w:trHeight w:val="449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3A1CB" w14:textId="77777777" w:rsidR="005F7268" w:rsidRDefault="005F7268">
            <w:pPr>
              <w:widowControl w:val="0"/>
              <w:tabs>
                <w:tab w:val="left" w:pos="2260"/>
                <w:tab w:val="left" w:pos="4420"/>
              </w:tabs>
              <w:spacing w:after="0" w:line="100" w:lineRule="atLeast"/>
              <w:ind w:right="-20"/>
              <w:rPr>
                <w:rFonts w:ascii="Arial Narrow" w:hAnsi="Arial Narrow"/>
                <w:color w:val="231F20"/>
                <w:w w:val="96"/>
                <w:sz w:val="20"/>
                <w:szCs w:val="20"/>
                <w:lang w:val="it-IT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29507" w14:textId="77777777" w:rsidR="005F7268" w:rsidRDefault="005F7268">
            <w:pPr>
              <w:widowControl w:val="0"/>
              <w:tabs>
                <w:tab w:val="left" w:pos="2260"/>
                <w:tab w:val="left" w:pos="4420"/>
              </w:tabs>
              <w:spacing w:after="0" w:line="100" w:lineRule="atLeast"/>
              <w:ind w:right="-20"/>
              <w:rPr>
                <w:rFonts w:ascii="Arial Narrow" w:hAnsi="Arial Narrow"/>
                <w:color w:val="231F20"/>
                <w:w w:val="96"/>
                <w:sz w:val="20"/>
                <w:szCs w:val="20"/>
                <w:lang w:val="it-IT"/>
              </w:rPr>
            </w:pP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C14CB" w14:textId="77777777" w:rsidR="005F7268" w:rsidRDefault="005F7268">
            <w:pPr>
              <w:widowControl w:val="0"/>
              <w:tabs>
                <w:tab w:val="left" w:pos="2260"/>
                <w:tab w:val="left" w:pos="4420"/>
              </w:tabs>
              <w:spacing w:after="0" w:line="100" w:lineRule="atLeast"/>
              <w:ind w:right="-20"/>
              <w:rPr>
                <w:rFonts w:ascii="Arial Narrow" w:hAnsi="Arial Narrow"/>
                <w:color w:val="231F20"/>
                <w:w w:val="96"/>
                <w:sz w:val="20"/>
                <w:szCs w:val="20"/>
                <w:lang w:val="it-IT"/>
              </w:rPr>
            </w:pPr>
          </w:p>
        </w:tc>
      </w:tr>
    </w:tbl>
    <w:p w14:paraId="3243BD53" w14:textId="77777777" w:rsidR="005F7268" w:rsidRDefault="005F7268">
      <w:pPr>
        <w:widowControl w:val="0"/>
        <w:spacing w:after="0" w:line="100" w:lineRule="atLeast"/>
        <w:ind w:left="100" w:right="-20"/>
        <w:rPr>
          <w:rFonts w:ascii="Arial Narrow" w:hAnsi="Arial Narrow"/>
          <w:b/>
          <w:bCs/>
          <w:color w:val="231F20"/>
          <w:sz w:val="20"/>
          <w:szCs w:val="20"/>
          <w:lang w:val="it-IT"/>
        </w:rPr>
      </w:pPr>
    </w:p>
    <w:p w14:paraId="6BC2E4C1" w14:textId="77777777" w:rsidR="005F7268" w:rsidRDefault="005F7268">
      <w:pPr>
        <w:widowControl w:val="0"/>
        <w:spacing w:after="0" w:line="100" w:lineRule="atLeast"/>
        <w:ind w:left="100" w:right="-20"/>
        <w:rPr>
          <w:rFonts w:ascii="Arial Narrow" w:hAnsi="Arial Narrow"/>
          <w:b/>
          <w:bCs/>
          <w:color w:val="231F20"/>
          <w:sz w:val="24"/>
          <w:szCs w:val="24"/>
          <w:lang w:val="it-IT"/>
        </w:rPr>
      </w:pPr>
    </w:p>
    <w:p w14:paraId="2ECEA485" w14:textId="77777777" w:rsidR="005F7268" w:rsidRDefault="00930183">
      <w:pPr>
        <w:widowControl w:val="0"/>
        <w:spacing w:after="0" w:line="100" w:lineRule="atLeast"/>
        <w:ind w:left="100" w:right="-20"/>
        <w:rPr>
          <w:sz w:val="18"/>
          <w:szCs w:val="18"/>
          <w:lang w:val="it-IT"/>
        </w:rPr>
      </w:pPr>
      <w:r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Sede legale</w:t>
      </w:r>
    </w:p>
    <w:p w14:paraId="488A4514" w14:textId="77777777" w:rsidR="005F7268" w:rsidRDefault="005F7268">
      <w:pPr>
        <w:widowControl w:val="0"/>
        <w:spacing w:after="0" w:line="100" w:lineRule="atLeast"/>
        <w:ind w:left="100" w:right="-20"/>
        <w:rPr>
          <w:sz w:val="18"/>
          <w:szCs w:val="18"/>
          <w:lang w:val="it-IT"/>
        </w:rPr>
      </w:pPr>
    </w:p>
    <w:p w14:paraId="7B88E408" w14:textId="77777777" w:rsidR="005F7268" w:rsidRDefault="00930183">
      <w:pPr>
        <w:widowControl w:val="0"/>
        <w:tabs>
          <w:tab w:val="left" w:pos="4176"/>
          <w:tab w:val="left" w:pos="5868"/>
          <w:tab w:val="left" w:pos="10013"/>
        </w:tabs>
        <w:spacing w:after="0" w:line="100" w:lineRule="atLeast"/>
        <w:ind w:left="100" w:right="-20"/>
        <w:rPr>
          <w:rFonts w:ascii="Arial Narrow" w:hAnsi="Arial Narrow"/>
          <w:color w:val="231F20"/>
          <w:w w:val="96"/>
          <w:sz w:val="20"/>
          <w:szCs w:val="20"/>
          <w:lang w:val="it-IT"/>
        </w:rPr>
      </w:pPr>
      <w:r>
        <w:rPr>
          <w:rFonts w:ascii="Arial Narrow" w:hAnsi="Arial Narrow"/>
          <w:color w:val="231F20"/>
          <w:sz w:val="20"/>
          <w:szCs w:val="20"/>
          <w:lang w:val="it-IT"/>
        </w:rPr>
        <w:t>Indirizzo                                                                       CAP                           Comune                                                                         Prov.</w:t>
      </w:r>
    </w:p>
    <w:tbl>
      <w:tblPr>
        <w:tblW w:w="0" w:type="auto"/>
        <w:tblInd w:w="100" w:type="dxa"/>
        <w:tblLayout w:type="fixed"/>
        <w:tblLook w:val="0000" w:firstRow="0" w:lastRow="0" w:firstColumn="0" w:lastColumn="0" w:noHBand="0" w:noVBand="0"/>
      </w:tblPr>
      <w:tblGrid>
        <w:gridCol w:w="3864"/>
        <w:gridCol w:w="1559"/>
        <w:gridCol w:w="3968"/>
        <w:gridCol w:w="1151"/>
      </w:tblGrid>
      <w:tr w:rsidR="005F7268" w14:paraId="5B53A8C8" w14:textId="77777777">
        <w:trPr>
          <w:trHeight w:val="449"/>
        </w:trPr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109F5" w14:textId="77777777" w:rsidR="005F7268" w:rsidRDefault="005F7268">
            <w:pPr>
              <w:widowControl w:val="0"/>
              <w:tabs>
                <w:tab w:val="left" w:pos="2260"/>
                <w:tab w:val="left" w:pos="4420"/>
              </w:tabs>
              <w:spacing w:after="0" w:line="100" w:lineRule="atLeast"/>
              <w:ind w:right="-20"/>
              <w:rPr>
                <w:rFonts w:ascii="Arial Narrow" w:hAnsi="Arial Narrow"/>
                <w:color w:val="231F20"/>
                <w:w w:val="96"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7CA01" w14:textId="77777777" w:rsidR="005F7268" w:rsidRDefault="005F7268">
            <w:pPr>
              <w:widowControl w:val="0"/>
              <w:tabs>
                <w:tab w:val="left" w:pos="2260"/>
                <w:tab w:val="left" w:pos="4420"/>
              </w:tabs>
              <w:spacing w:after="0" w:line="100" w:lineRule="atLeast"/>
              <w:ind w:right="-20"/>
              <w:rPr>
                <w:rFonts w:ascii="Arial Narrow" w:hAnsi="Arial Narrow"/>
                <w:color w:val="231F20"/>
                <w:w w:val="96"/>
                <w:sz w:val="20"/>
                <w:szCs w:val="20"/>
                <w:lang w:val="it-IT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D6592" w14:textId="77777777" w:rsidR="005F7268" w:rsidRDefault="005F7268">
            <w:pPr>
              <w:widowControl w:val="0"/>
              <w:tabs>
                <w:tab w:val="left" w:pos="2260"/>
                <w:tab w:val="left" w:pos="4420"/>
              </w:tabs>
              <w:spacing w:after="0" w:line="100" w:lineRule="atLeast"/>
              <w:ind w:right="-20"/>
              <w:rPr>
                <w:rFonts w:ascii="Arial Narrow" w:hAnsi="Arial Narrow"/>
                <w:color w:val="231F20"/>
                <w:w w:val="96"/>
                <w:sz w:val="20"/>
                <w:szCs w:val="20"/>
                <w:lang w:val="it-IT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E90BE" w14:textId="77777777" w:rsidR="005F7268" w:rsidRDefault="005F7268">
            <w:pPr>
              <w:widowControl w:val="0"/>
              <w:tabs>
                <w:tab w:val="left" w:pos="2260"/>
                <w:tab w:val="left" w:pos="4420"/>
              </w:tabs>
              <w:spacing w:after="0" w:line="100" w:lineRule="atLeast"/>
              <w:ind w:right="-20"/>
              <w:rPr>
                <w:rFonts w:ascii="Arial Narrow" w:hAnsi="Arial Narrow"/>
                <w:color w:val="231F20"/>
                <w:w w:val="96"/>
                <w:sz w:val="20"/>
                <w:szCs w:val="20"/>
                <w:lang w:val="it-IT"/>
              </w:rPr>
            </w:pPr>
          </w:p>
        </w:tc>
      </w:tr>
    </w:tbl>
    <w:p w14:paraId="337EDFBE" w14:textId="77777777" w:rsidR="005F7268" w:rsidRDefault="005F7268">
      <w:pPr>
        <w:widowControl w:val="0"/>
        <w:tabs>
          <w:tab w:val="left" w:pos="4176"/>
          <w:tab w:val="left" w:pos="5868"/>
          <w:tab w:val="left" w:pos="10013"/>
        </w:tabs>
        <w:spacing w:after="0" w:line="100" w:lineRule="atLeast"/>
        <w:ind w:left="100" w:right="-20"/>
        <w:rPr>
          <w:lang w:val="it-IT"/>
        </w:rPr>
      </w:pPr>
    </w:p>
    <w:p w14:paraId="255A42C2" w14:textId="77777777" w:rsidR="005F7268" w:rsidRDefault="005F7268">
      <w:pPr>
        <w:widowControl w:val="0"/>
        <w:tabs>
          <w:tab w:val="left" w:pos="4176"/>
          <w:tab w:val="left" w:pos="5868"/>
          <w:tab w:val="left" w:pos="10013"/>
        </w:tabs>
        <w:spacing w:after="0" w:line="100" w:lineRule="atLeast"/>
        <w:ind w:left="100" w:right="-20"/>
        <w:rPr>
          <w:rFonts w:ascii="Arial Narrow" w:hAnsi="Arial Narrow" w:cs="Arial Narrow"/>
          <w:sz w:val="20"/>
          <w:szCs w:val="20"/>
          <w:lang w:val="it-IT"/>
        </w:rPr>
      </w:pPr>
    </w:p>
    <w:p w14:paraId="12BFD1F0" w14:textId="77777777" w:rsidR="005F7268" w:rsidRDefault="00930183">
      <w:pPr>
        <w:widowControl w:val="0"/>
        <w:tabs>
          <w:tab w:val="left" w:pos="2260"/>
          <w:tab w:val="left" w:pos="4173"/>
          <w:tab w:val="left" w:pos="6237"/>
          <w:tab w:val="left" w:pos="8647"/>
        </w:tabs>
        <w:spacing w:after="0" w:line="100" w:lineRule="atLeast"/>
        <w:ind w:left="100" w:right="-20"/>
        <w:rPr>
          <w:rFonts w:ascii="Arial Narrow" w:hAnsi="Arial Narrow"/>
          <w:color w:val="231F20"/>
          <w:w w:val="96"/>
          <w:sz w:val="20"/>
          <w:szCs w:val="20"/>
          <w:lang w:val="it-IT"/>
        </w:rPr>
      </w:pPr>
      <w:r>
        <w:rPr>
          <w:rFonts w:ascii="Arial Narrow" w:hAnsi="Arial Narrow"/>
          <w:color w:val="231F20"/>
          <w:spacing w:val="-18"/>
          <w:sz w:val="20"/>
          <w:szCs w:val="20"/>
          <w:lang w:val="it-IT"/>
        </w:rPr>
        <w:t>T</w:t>
      </w:r>
      <w:r>
        <w:rPr>
          <w:rFonts w:ascii="Arial Narrow" w:hAnsi="Arial Narrow"/>
          <w:color w:val="231F20"/>
          <w:sz w:val="20"/>
          <w:szCs w:val="20"/>
          <w:lang w:val="it-IT"/>
        </w:rPr>
        <w:t>elefono</w:t>
      </w:r>
      <w:r>
        <w:rPr>
          <w:rFonts w:ascii="Arial Narrow" w:hAnsi="Arial Narrow"/>
          <w:color w:val="231F20"/>
          <w:sz w:val="20"/>
          <w:szCs w:val="20"/>
          <w:lang w:val="it-IT"/>
        </w:rPr>
        <w:tab/>
        <w:t xml:space="preserve">   E-mail                                                       Sito Inte</w:t>
      </w:r>
      <w:r>
        <w:rPr>
          <w:rFonts w:ascii="Arial Narrow" w:hAnsi="Arial Narrow"/>
          <w:color w:val="231F20"/>
          <w:spacing w:val="3"/>
          <w:sz w:val="20"/>
          <w:szCs w:val="20"/>
          <w:lang w:val="it-IT"/>
        </w:rPr>
        <w:t>r</w:t>
      </w:r>
      <w:r>
        <w:rPr>
          <w:rFonts w:ascii="Arial Narrow" w:hAnsi="Arial Narrow"/>
          <w:color w:val="231F20"/>
          <w:sz w:val="20"/>
          <w:szCs w:val="20"/>
          <w:lang w:val="it-IT"/>
        </w:rPr>
        <w:t>net                                              Cellulare</w:t>
      </w:r>
    </w:p>
    <w:tbl>
      <w:tblPr>
        <w:tblW w:w="0" w:type="auto"/>
        <w:tblInd w:w="100" w:type="dxa"/>
        <w:tblLayout w:type="fixed"/>
        <w:tblLook w:val="0000" w:firstRow="0" w:lastRow="0" w:firstColumn="0" w:lastColumn="0" w:noHBand="0" w:noVBand="0"/>
      </w:tblPr>
      <w:tblGrid>
        <w:gridCol w:w="2304"/>
        <w:gridCol w:w="2976"/>
        <w:gridCol w:w="2977"/>
        <w:gridCol w:w="2285"/>
      </w:tblGrid>
      <w:tr w:rsidR="005F7268" w14:paraId="558E9371" w14:textId="77777777">
        <w:trPr>
          <w:trHeight w:val="449"/>
        </w:trPr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5A646" w14:textId="77777777" w:rsidR="005F7268" w:rsidRDefault="005F7268">
            <w:pPr>
              <w:widowControl w:val="0"/>
              <w:tabs>
                <w:tab w:val="left" w:pos="2260"/>
                <w:tab w:val="left" w:pos="4420"/>
              </w:tabs>
              <w:spacing w:after="0" w:line="100" w:lineRule="atLeast"/>
              <w:ind w:right="-20"/>
              <w:rPr>
                <w:rFonts w:ascii="Arial Narrow" w:hAnsi="Arial Narrow"/>
                <w:color w:val="231F20"/>
                <w:w w:val="96"/>
                <w:sz w:val="20"/>
                <w:szCs w:val="20"/>
                <w:lang w:val="it-IT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8AD35" w14:textId="77777777" w:rsidR="005F7268" w:rsidRDefault="005F7268">
            <w:pPr>
              <w:widowControl w:val="0"/>
              <w:tabs>
                <w:tab w:val="left" w:pos="2260"/>
                <w:tab w:val="left" w:pos="4420"/>
              </w:tabs>
              <w:spacing w:after="0" w:line="100" w:lineRule="atLeast"/>
              <w:ind w:right="-20"/>
              <w:rPr>
                <w:rFonts w:ascii="Arial Narrow" w:hAnsi="Arial Narrow"/>
                <w:color w:val="231F20"/>
                <w:w w:val="96"/>
                <w:sz w:val="20"/>
                <w:szCs w:val="20"/>
                <w:lang w:val="it-IT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9CC08" w14:textId="77777777" w:rsidR="005F7268" w:rsidRDefault="005F7268">
            <w:pPr>
              <w:widowControl w:val="0"/>
              <w:tabs>
                <w:tab w:val="left" w:pos="2260"/>
                <w:tab w:val="left" w:pos="4420"/>
              </w:tabs>
              <w:spacing w:after="0" w:line="100" w:lineRule="atLeast"/>
              <w:ind w:right="-20"/>
              <w:rPr>
                <w:rFonts w:ascii="Arial Narrow" w:hAnsi="Arial Narrow"/>
                <w:color w:val="231F20"/>
                <w:w w:val="96"/>
                <w:sz w:val="20"/>
                <w:szCs w:val="20"/>
                <w:lang w:val="it-IT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51976" w14:textId="77777777" w:rsidR="005F7268" w:rsidRDefault="005F7268">
            <w:pPr>
              <w:widowControl w:val="0"/>
              <w:tabs>
                <w:tab w:val="left" w:pos="2260"/>
                <w:tab w:val="left" w:pos="4420"/>
              </w:tabs>
              <w:spacing w:after="0" w:line="100" w:lineRule="atLeast"/>
              <w:ind w:right="-20"/>
              <w:rPr>
                <w:rFonts w:ascii="Arial Narrow" w:hAnsi="Arial Narrow"/>
                <w:color w:val="231F20"/>
                <w:w w:val="96"/>
                <w:sz w:val="20"/>
                <w:szCs w:val="20"/>
                <w:lang w:val="it-IT"/>
              </w:rPr>
            </w:pPr>
          </w:p>
        </w:tc>
      </w:tr>
    </w:tbl>
    <w:p w14:paraId="59BB2C24" w14:textId="77777777" w:rsidR="005F7268" w:rsidRDefault="005F7268">
      <w:pPr>
        <w:widowControl w:val="0"/>
        <w:spacing w:after="0" w:line="100" w:lineRule="atLeast"/>
        <w:ind w:left="100" w:right="-20"/>
        <w:rPr>
          <w:rFonts w:ascii="Arial Narrow" w:hAnsi="Arial Narrow" w:cs="Arial Narrow"/>
          <w:b/>
          <w:sz w:val="24"/>
          <w:szCs w:val="24"/>
          <w:lang w:val="it-IT"/>
        </w:rPr>
      </w:pPr>
    </w:p>
    <w:p w14:paraId="7C9955F6" w14:textId="77777777" w:rsidR="005F7268" w:rsidRDefault="005F7268">
      <w:pPr>
        <w:widowControl w:val="0"/>
        <w:spacing w:after="0" w:line="100" w:lineRule="atLeast"/>
        <w:ind w:left="100" w:right="-20"/>
        <w:rPr>
          <w:rFonts w:ascii="Arial Narrow" w:hAnsi="Arial Narrow" w:cs="Arial Narrow"/>
          <w:b/>
          <w:sz w:val="24"/>
          <w:szCs w:val="24"/>
          <w:lang w:val="it-IT"/>
        </w:rPr>
      </w:pPr>
    </w:p>
    <w:p w14:paraId="2183CC5C" w14:textId="77777777" w:rsidR="005F7268" w:rsidRDefault="00930183">
      <w:pPr>
        <w:widowControl w:val="0"/>
        <w:spacing w:after="0" w:line="100" w:lineRule="atLeast"/>
        <w:ind w:left="100" w:right="-20"/>
        <w:rPr>
          <w:rFonts w:ascii="Arial Narrow" w:hAnsi="Arial Narrow" w:cs="Arial Narrow"/>
          <w:sz w:val="20"/>
          <w:szCs w:val="20"/>
          <w:lang w:val="it-IT"/>
        </w:rPr>
      </w:pPr>
      <w:r>
        <w:rPr>
          <w:rFonts w:ascii="Arial Narrow" w:hAnsi="Arial Narrow" w:cs="Arial Narrow"/>
          <w:b/>
          <w:sz w:val="24"/>
          <w:szCs w:val="24"/>
          <w:lang w:val="it-IT"/>
        </w:rPr>
        <w:t>Sede operativa (se diversa)</w:t>
      </w:r>
    </w:p>
    <w:p w14:paraId="5843A0FD" w14:textId="77777777" w:rsidR="005F7268" w:rsidRDefault="005F7268">
      <w:pPr>
        <w:widowControl w:val="0"/>
        <w:spacing w:after="0" w:line="100" w:lineRule="atLeast"/>
        <w:ind w:left="100" w:right="-20"/>
        <w:rPr>
          <w:rFonts w:ascii="Arial Narrow" w:hAnsi="Arial Narrow" w:cs="Arial Narrow"/>
          <w:sz w:val="20"/>
          <w:szCs w:val="20"/>
          <w:lang w:val="it-IT"/>
        </w:rPr>
      </w:pPr>
    </w:p>
    <w:p w14:paraId="3583F343" w14:textId="77777777" w:rsidR="005F7268" w:rsidRDefault="00930183">
      <w:pPr>
        <w:widowControl w:val="0"/>
        <w:tabs>
          <w:tab w:val="left" w:pos="4176"/>
          <w:tab w:val="left" w:pos="5868"/>
          <w:tab w:val="left" w:pos="10013"/>
        </w:tabs>
        <w:spacing w:after="0" w:line="100" w:lineRule="atLeast"/>
        <w:ind w:left="100" w:right="-20"/>
        <w:rPr>
          <w:rFonts w:ascii="Arial Narrow" w:hAnsi="Arial Narrow"/>
          <w:color w:val="231F20"/>
          <w:w w:val="96"/>
          <w:sz w:val="20"/>
          <w:szCs w:val="20"/>
          <w:lang w:val="it-IT"/>
        </w:rPr>
      </w:pPr>
      <w:r>
        <w:rPr>
          <w:rFonts w:ascii="Arial Narrow" w:hAnsi="Arial Narrow"/>
          <w:color w:val="231F20"/>
          <w:sz w:val="20"/>
          <w:szCs w:val="20"/>
          <w:lang w:val="it-IT"/>
        </w:rPr>
        <w:t>Indirizzo                                                                       CAP                           Comune                                                                         Prov.</w:t>
      </w:r>
    </w:p>
    <w:tbl>
      <w:tblPr>
        <w:tblW w:w="0" w:type="auto"/>
        <w:tblInd w:w="100" w:type="dxa"/>
        <w:tblLayout w:type="fixed"/>
        <w:tblLook w:val="0000" w:firstRow="0" w:lastRow="0" w:firstColumn="0" w:lastColumn="0" w:noHBand="0" w:noVBand="0"/>
      </w:tblPr>
      <w:tblGrid>
        <w:gridCol w:w="3864"/>
        <w:gridCol w:w="1559"/>
        <w:gridCol w:w="3968"/>
        <w:gridCol w:w="1151"/>
      </w:tblGrid>
      <w:tr w:rsidR="005F7268" w14:paraId="5AE6E763" w14:textId="77777777">
        <w:trPr>
          <w:trHeight w:val="449"/>
        </w:trPr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813A7" w14:textId="77777777" w:rsidR="005F7268" w:rsidRDefault="005F7268">
            <w:pPr>
              <w:widowControl w:val="0"/>
              <w:tabs>
                <w:tab w:val="left" w:pos="2260"/>
                <w:tab w:val="left" w:pos="4420"/>
              </w:tabs>
              <w:spacing w:after="0" w:line="100" w:lineRule="atLeast"/>
              <w:ind w:right="-20"/>
              <w:rPr>
                <w:rFonts w:ascii="Arial Narrow" w:hAnsi="Arial Narrow"/>
                <w:color w:val="231F20"/>
                <w:w w:val="96"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6BDFF" w14:textId="77777777" w:rsidR="005F7268" w:rsidRDefault="005F7268">
            <w:pPr>
              <w:widowControl w:val="0"/>
              <w:tabs>
                <w:tab w:val="left" w:pos="2260"/>
                <w:tab w:val="left" w:pos="4420"/>
              </w:tabs>
              <w:spacing w:after="0" w:line="100" w:lineRule="atLeast"/>
              <w:ind w:right="-20"/>
              <w:rPr>
                <w:rFonts w:ascii="Arial Narrow" w:hAnsi="Arial Narrow"/>
                <w:color w:val="231F20"/>
                <w:w w:val="96"/>
                <w:sz w:val="20"/>
                <w:szCs w:val="20"/>
                <w:lang w:val="it-IT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38853" w14:textId="77777777" w:rsidR="005F7268" w:rsidRDefault="005F7268">
            <w:pPr>
              <w:widowControl w:val="0"/>
              <w:tabs>
                <w:tab w:val="left" w:pos="2260"/>
                <w:tab w:val="left" w:pos="4420"/>
              </w:tabs>
              <w:spacing w:after="0" w:line="100" w:lineRule="atLeast"/>
              <w:ind w:right="-20"/>
              <w:rPr>
                <w:rFonts w:ascii="Arial Narrow" w:hAnsi="Arial Narrow"/>
                <w:color w:val="231F20"/>
                <w:w w:val="96"/>
                <w:sz w:val="20"/>
                <w:szCs w:val="20"/>
                <w:lang w:val="it-IT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1A3D5" w14:textId="77777777" w:rsidR="005F7268" w:rsidRDefault="005F7268">
            <w:pPr>
              <w:widowControl w:val="0"/>
              <w:tabs>
                <w:tab w:val="left" w:pos="2260"/>
                <w:tab w:val="left" w:pos="4420"/>
              </w:tabs>
              <w:spacing w:after="0" w:line="100" w:lineRule="atLeast"/>
              <w:ind w:right="-20"/>
              <w:rPr>
                <w:rFonts w:ascii="Arial Narrow" w:hAnsi="Arial Narrow"/>
                <w:color w:val="231F20"/>
                <w:w w:val="96"/>
                <w:sz w:val="20"/>
                <w:szCs w:val="20"/>
                <w:lang w:val="it-IT"/>
              </w:rPr>
            </w:pPr>
          </w:p>
        </w:tc>
      </w:tr>
    </w:tbl>
    <w:p w14:paraId="6747A5F7" w14:textId="77777777" w:rsidR="005F7268" w:rsidRDefault="005F7268">
      <w:pPr>
        <w:widowControl w:val="0"/>
        <w:tabs>
          <w:tab w:val="left" w:pos="4176"/>
          <w:tab w:val="left" w:pos="5868"/>
          <w:tab w:val="left" w:pos="10013"/>
        </w:tabs>
        <w:spacing w:after="0" w:line="100" w:lineRule="atLeast"/>
        <w:ind w:left="100" w:right="-20"/>
        <w:rPr>
          <w:rFonts w:ascii="Arial Narrow" w:hAnsi="Arial Narrow" w:cs="Arial Narrow"/>
          <w:sz w:val="20"/>
          <w:szCs w:val="20"/>
          <w:lang w:val="it-IT"/>
        </w:rPr>
      </w:pPr>
    </w:p>
    <w:p w14:paraId="42B6EF3D" w14:textId="77777777" w:rsidR="005F7268" w:rsidRDefault="00930183">
      <w:pPr>
        <w:widowControl w:val="0"/>
        <w:tabs>
          <w:tab w:val="left" w:pos="2260"/>
          <w:tab w:val="left" w:pos="4173"/>
          <w:tab w:val="left" w:pos="6237"/>
          <w:tab w:val="left" w:pos="8647"/>
        </w:tabs>
        <w:spacing w:after="0" w:line="100" w:lineRule="atLeast"/>
        <w:ind w:left="100" w:right="-20"/>
        <w:rPr>
          <w:rFonts w:ascii="Arial Narrow" w:hAnsi="Arial Narrow"/>
          <w:color w:val="231F20"/>
          <w:w w:val="96"/>
          <w:sz w:val="20"/>
          <w:szCs w:val="20"/>
          <w:lang w:val="it-IT"/>
        </w:rPr>
      </w:pPr>
      <w:r>
        <w:rPr>
          <w:rFonts w:ascii="Arial Narrow" w:hAnsi="Arial Narrow"/>
          <w:color w:val="231F20"/>
          <w:spacing w:val="-18"/>
          <w:sz w:val="20"/>
          <w:szCs w:val="20"/>
          <w:lang w:val="it-IT"/>
        </w:rPr>
        <w:t>T</w:t>
      </w:r>
      <w:r>
        <w:rPr>
          <w:rFonts w:ascii="Arial Narrow" w:hAnsi="Arial Narrow"/>
          <w:color w:val="231F20"/>
          <w:sz w:val="20"/>
          <w:szCs w:val="20"/>
          <w:lang w:val="it-IT"/>
        </w:rPr>
        <w:t>elefono</w:t>
      </w:r>
      <w:r>
        <w:rPr>
          <w:rFonts w:ascii="Arial Narrow" w:hAnsi="Arial Narrow"/>
          <w:color w:val="231F20"/>
          <w:sz w:val="20"/>
          <w:szCs w:val="20"/>
          <w:lang w:val="it-IT"/>
        </w:rPr>
        <w:tab/>
        <w:t xml:space="preserve">   E-mail                                                       Sito Inte</w:t>
      </w:r>
      <w:r>
        <w:rPr>
          <w:rFonts w:ascii="Arial Narrow" w:hAnsi="Arial Narrow"/>
          <w:color w:val="231F20"/>
          <w:spacing w:val="3"/>
          <w:sz w:val="20"/>
          <w:szCs w:val="20"/>
          <w:lang w:val="it-IT"/>
        </w:rPr>
        <w:t>r</w:t>
      </w:r>
      <w:r>
        <w:rPr>
          <w:rFonts w:ascii="Arial Narrow" w:hAnsi="Arial Narrow"/>
          <w:color w:val="231F20"/>
          <w:sz w:val="20"/>
          <w:szCs w:val="20"/>
          <w:lang w:val="it-IT"/>
        </w:rPr>
        <w:t>net                                              Cellulare</w:t>
      </w:r>
    </w:p>
    <w:tbl>
      <w:tblPr>
        <w:tblW w:w="0" w:type="auto"/>
        <w:tblInd w:w="100" w:type="dxa"/>
        <w:tblLayout w:type="fixed"/>
        <w:tblLook w:val="0000" w:firstRow="0" w:lastRow="0" w:firstColumn="0" w:lastColumn="0" w:noHBand="0" w:noVBand="0"/>
      </w:tblPr>
      <w:tblGrid>
        <w:gridCol w:w="2304"/>
        <w:gridCol w:w="2976"/>
        <w:gridCol w:w="2977"/>
        <w:gridCol w:w="2285"/>
      </w:tblGrid>
      <w:tr w:rsidR="005F7268" w14:paraId="15FBA724" w14:textId="77777777">
        <w:trPr>
          <w:trHeight w:val="449"/>
        </w:trPr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4D052" w14:textId="77777777" w:rsidR="005F7268" w:rsidRDefault="005F7268">
            <w:pPr>
              <w:widowControl w:val="0"/>
              <w:tabs>
                <w:tab w:val="left" w:pos="2260"/>
                <w:tab w:val="left" w:pos="4420"/>
              </w:tabs>
              <w:spacing w:after="0" w:line="100" w:lineRule="atLeast"/>
              <w:ind w:right="-20"/>
              <w:rPr>
                <w:rFonts w:ascii="Arial Narrow" w:hAnsi="Arial Narrow"/>
                <w:color w:val="231F20"/>
                <w:w w:val="96"/>
                <w:sz w:val="20"/>
                <w:szCs w:val="20"/>
                <w:lang w:val="it-IT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8DFD5" w14:textId="77777777" w:rsidR="005F7268" w:rsidRDefault="005F7268">
            <w:pPr>
              <w:widowControl w:val="0"/>
              <w:tabs>
                <w:tab w:val="left" w:pos="2260"/>
                <w:tab w:val="left" w:pos="4420"/>
              </w:tabs>
              <w:spacing w:after="0" w:line="100" w:lineRule="atLeast"/>
              <w:ind w:right="-20"/>
              <w:rPr>
                <w:rFonts w:ascii="Arial Narrow" w:hAnsi="Arial Narrow"/>
                <w:color w:val="231F20"/>
                <w:w w:val="96"/>
                <w:sz w:val="20"/>
                <w:szCs w:val="20"/>
                <w:lang w:val="it-IT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FECEF" w14:textId="77777777" w:rsidR="005F7268" w:rsidRDefault="005F7268">
            <w:pPr>
              <w:widowControl w:val="0"/>
              <w:tabs>
                <w:tab w:val="left" w:pos="2260"/>
                <w:tab w:val="left" w:pos="4420"/>
              </w:tabs>
              <w:spacing w:after="0" w:line="100" w:lineRule="atLeast"/>
              <w:ind w:right="-20"/>
              <w:rPr>
                <w:rFonts w:ascii="Arial Narrow" w:hAnsi="Arial Narrow"/>
                <w:color w:val="231F20"/>
                <w:w w:val="96"/>
                <w:sz w:val="20"/>
                <w:szCs w:val="20"/>
                <w:lang w:val="it-IT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15EB9" w14:textId="77777777" w:rsidR="005F7268" w:rsidRDefault="005F7268">
            <w:pPr>
              <w:widowControl w:val="0"/>
              <w:tabs>
                <w:tab w:val="left" w:pos="2260"/>
                <w:tab w:val="left" w:pos="4420"/>
              </w:tabs>
              <w:spacing w:after="0" w:line="100" w:lineRule="atLeast"/>
              <w:ind w:right="-20"/>
              <w:rPr>
                <w:rFonts w:ascii="Arial Narrow" w:hAnsi="Arial Narrow"/>
                <w:color w:val="231F20"/>
                <w:w w:val="96"/>
                <w:sz w:val="20"/>
                <w:szCs w:val="20"/>
                <w:lang w:val="it-IT"/>
              </w:rPr>
            </w:pPr>
          </w:p>
        </w:tc>
      </w:tr>
    </w:tbl>
    <w:p w14:paraId="7247D1F0" w14:textId="77777777" w:rsidR="005F7268" w:rsidRDefault="005F7268">
      <w:pPr>
        <w:widowControl w:val="0"/>
        <w:spacing w:after="0" w:line="100" w:lineRule="atLeast"/>
        <w:ind w:left="100" w:right="-20"/>
        <w:rPr>
          <w:rFonts w:ascii="Arial Narrow" w:hAnsi="Arial Narrow"/>
          <w:b/>
          <w:bCs/>
          <w:color w:val="231F20"/>
          <w:sz w:val="20"/>
          <w:szCs w:val="20"/>
          <w:lang w:val="it-IT"/>
        </w:rPr>
      </w:pPr>
    </w:p>
    <w:p w14:paraId="484DD76D" w14:textId="77777777" w:rsidR="005F7268" w:rsidRDefault="005F7268">
      <w:pPr>
        <w:widowControl w:val="0"/>
        <w:spacing w:after="0" w:line="100" w:lineRule="atLeast"/>
        <w:ind w:left="100" w:right="-20"/>
        <w:rPr>
          <w:rFonts w:ascii="Arial Narrow" w:hAnsi="Arial Narrow"/>
          <w:b/>
          <w:bCs/>
          <w:color w:val="231F20"/>
          <w:sz w:val="24"/>
          <w:szCs w:val="24"/>
          <w:lang w:val="it-IT"/>
        </w:rPr>
      </w:pPr>
    </w:p>
    <w:p w14:paraId="6D4E5885" w14:textId="77777777" w:rsidR="005F7268" w:rsidRDefault="00930183">
      <w:pPr>
        <w:widowControl w:val="0"/>
        <w:spacing w:after="0" w:line="100" w:lineRule="atLeast"/>
        <w:ind w:left="100" w:right="-20"/>
        <w:rPr>
          <w:rFonts w:ascii="Arial Narrow" w:hAnsi="Arial Narrow" w:cs="Arial Narrow"/>
          <w:sz w:val="20"/>
          <w:szCs w:val="20"/>
          <w:lang w:val="it-IT"/>
        </w:rPr>
      </w:pPr>
      <w:r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Legale rapp</w:t>
      </w:r>
      <w:r>
        <w:rPr>
          <w:rFonts w:ascii="Arial Narrow" w:hAnsi="Arial Narrow"/>
          <w:b/>
          <w:bCs/>
          <w:color w:val="231F20"/>
          <w:spacing w:val="-3"/>
          <w:sz w:val="24"/>
          <w:szCs w:val="24"/>
          <w:lang w:val="it-IT"/>
        </w:rPr>
        <w:t>r</w:t>
      </w:r>
      <w:r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esentante</w:t>
      </w:r>
    </w:p>
    <w:p w14:paraId="71A6E40B" w14:textId="77777777" w:rsidR="005F7268" w:rsidRDefault="005F7268">
      <w:pPr>
        <w:widowControl w:val="0"/>
        <w:spacing w:after="0" w:line="100" w:lineRule="atLeast"/>
        <w:ind w:left="100" w:right="-20"/>
        <w:rPr>
          <w:rFonts w:ascii="Arial Narrow" w:hAnsi="Arial Narrow" w:cs="Arial Narrow"/>
          <w:sz w:val="20"/>
          <w:szCs w:val="20"/>
          <w:lang w:val="it-IT"/>
        </w:rPr>
      </w:pPr>
    </w:p>
    <w:p w14:paraId="2A877268" w14:textId="77777777" w:rsidR="005F7268" w:rsidRDefault="00930183">
      <w:pPr>
        <w:pStyle w:val="intestazionetabellaCSV"/>
        <w:tabs>
          <w:tab w:val="left" w:pos="4462"/>
          <w:tab w:val="left" w:pos="8007"/>
        </w:tabs>
        <w:rPr>
          <w:rFonts w:ascii="Arial Narrow" w:hAnsi="Arial Narrow"/>
          <w:w w:val="96"/>
          <w:sz w:val="20"/>
          <w:szCs w:val="20"/>
        </w:rPr>
      </w:pPr>
      <w:r>
        <w:rPr>
          <w:rFonts w:ascii="Arial Narrow" w:hAnsi="Arial Narrow" w:cs="Arial Narrow"/>
          <w:w w:val="109"/>
          <w:sz w:val="20"/>
          <w:szCs w:val="20"/>
        </w:rPr>
        <w:t xml:space="preserve"> Cognome                              </w:t>
      </w:r>
      <w:r>
        <w:rPr>
          <w:rFonts w:ascii="Arial Narrow" w:hAnsi="Arial Narrow" w:cs="Arial Narrow"/>
          <w:sz w:val="20"/>
          <w:szCs w:val="20"/>
        </w:rPr>
        <w:t xml:space="preserve">Nome </w:t>
      </w:r>
      <w:r>
        <w:rPr>
          <w:rFonts w:ascii="Arial Narrow" w:hAnsi="Arial Narrow" w:cs="Arial Narrow"/>
          <w:sz w:val="20"/>
          <w:szCs w:val="20"/>
        </w:rPr>
        <w:tab/>
        <w:t xml:space="preserve">        Qualifica </w:t>
      </w:r>
      <w:r>
        <w:rPr>
          <w:rFonts w:ascii="Arial Narrow" w:hAnsi="Arial Narrow" w:cs="Arial Narrow"/>
          <w:w w:val="102"/>
          <w:sz w:val="20"/>
          <w:szCs w:val="20"/>
        </w:rPr>
        <w:t>nell’associazione</w:t>
      </w:r>
    </w:p>
    <w:tbl>
      <w:tblPr>
        <w:tblW w:w="0" w:type="auto"/>
        <w:tblInd w:w="100" w:type="dxa"/>
        <w:tblLayout w:type="fixed"/>
        <w:tblLook w:val="0000" w:firstRow="0" w:lastRow="0" w:firstColumn="0" w:lastColumn="0" w:noHBand="0" w:noVBand="0"/>
      </w:tblPr>
      <w:tblGrid>
        <w:gridCol w:w="2304"/>
        <w:gridCol w:w="2389"/>
        <w:gridCol w:w="3214"/>
      </w:tblGrid>
      <w:tr w:rsidR="005F7268" w14:paraId="54EE6929" w14:textId="77777777">
        <w:trPr>
          <w:trHeight w:val="449"/>
        </w:trPr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CD5BA" w14:textId="77777777" w:rsidR="005F7268" w:rsidRDefault="005F7268">
            <w:pPr>
              <w:widowControl w:val="0"/>
              <w:tabs>
                <w:tab w:val="left" w:pos="2260"/>
                <w:tab w:val="left" w:pos="4420"/>
              </w:tabs>
              <w:spacing w:after="0" w:line="100" w:lineRule="atLeast"/>
              <w:ind w:right="-20"/>
              <w:rPr>
                <w:rFonts w:ascii="Arial Narrow" w:hAnsi="Arial Narrow"/>
                <w:color w:val="231F20"/>
                <w:w w:val="96"/>
                <w:sz w:val="20"/>
                <w:szCs w:val="20"/>
                <w:lang w:val="it-IT"/>
              </w:rPr>
            </w:pP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00129" w14:textId="77777777" w:rsidR="005F7268" w:rsidRDefault="005F7268">
            <w:pPr>
              <w:widowControl w:val="0"/>
              <w:tabs>
                <w:tab w:val="left" w:pos="2260"/>
                <w:tab w:val="left" w:pos="4420"/>
              </w:tabs>
              <w:spacing w:after="0" w:line="100" w:lineRule="atLeast"/>
              <w:ind w:right="-20"/>
              <w:rPr>
                <w:rFonts w:ascii="Arial Narrow" w:hAnsi="Arial Narrow"/>
                <w:color w:val="231F20"/>
                <w:w w:val="96"/>
                <w:sz w:val="20"/>
                <w:szCs w:val="20"/>
                <w:lang w:val="it-IT"/>
              </w:rPr>
            </w:pP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94B66" w14:textId="77777777" w:rsidR="005F7268" w:rsidRDefault="005F7268">
            <w:pPr>
              <w:widowControl w:val="0"/>
              <w:tabs>
                <w:tab w:val="left" w:pos="2260"/>
                <w:tab w:val="left" w:pos="4420"/>
              </w:tabs>
              <w:spacing w:after="0" w:line="100" w:lineRule="atLeast"/>
              <w:ind w:right="-20"/>
              <w:rPr>
                <w:rFonts w:ascii="Arial Narrow" w:hAnsi="Arial Narrow"/>
                <w:color w:val="231F20"/>
                <w:w w:val="96"/>
                <w:sz w:val="20"/>
                <w:szCs w:val="20"/>
                <w:lang w:val="it-IT"/>
              </w:rPr>
            </w:pPr>
          </w:p>
        </w:tc>
      </w:tr>
    </w:tbl>
    <w:p w14:paraId="59453351" w14:textId="77777777" w:rsidR="005F7268" w:rsidRDefault="005F7268">
      <w:pPr>
        <w:widowControl w:val="0"/>
        <w:tabs>
          <w:tab w:val="left" w:pos="3189"/>
          <w:tab w:val="left" w:pos="6020"/>
        </w:tabs>
        <w:spacing w:after="0" w:line="100" w:lineRule="atLeast"/>
        <w:ind w:left="100" w:right="-20"/>
        <w:rPr>
          <w:rFonts w:ascii="Arial Narrow" w:hAnsi="Arial Narrow"/>
          <w:color w:val="231F20"/>
          <w:spacing w:val="-18"/>
          <w:sz w:val="20"/>
          <w:szCs w:val="20"/>
          <w:lang w:val="it-IT"/>
        </w:rPr>
      </w:pPr>
    </w:p>
    <w:p w14:paraId="4ECE9A11" w14:textId="77777777" w:rsidR="005F7268" w:rsidRDefault="005F7268">
      <w:pPr>
        <w:widowControl w:val="0"/>
        <w:tabs>
          <w:tab w:val="left" w:pos="3189"/>
          <w:tab w:val="left" w:pos="6020"/>
        </w:tabs>
        <w:spacing w:after="0" w:line="100" w:lineRule="atLeast"/>
        <w:ind w:left="100" w:right="-20"/>
        <w:rPr>
          <w:rFonts w:ascii="Arial Narrow" w:hAnsi="Arial Narrow"/>
          <w:color w:val="231F20"/>
          <w:spacing w:val="-18"/>
          <w:sz w:val="20"/>
          <w:szCs w:val="20"/>
          <w:lang w:val="it-IT"/>
        </w:rPr>
      </w:pPr>
    </w:p>
    <w:p w14:paraId="66F970BD" w14:textId="77777777" w:rsidR="005F7268" w:rsidRDefault="00930183">
      <w:pPr>
        <w:widowControl w:val="0"/>
        <w:tabs>
          <w:tab w:val="left" w:pos="3189"/>
          <w:tab w:val="left" w:pos="6020"/>
        </w:tabs>
        <w:spacing w:after="0" w:line="100" w:lineRule="atLeast"/>
        <w:ind w:left="100" w:right="-20"/>
        <w:rPr>
          <w:rFonts w:ascii="Arial Narrow" w:hAnsi="Arial Narrow"/>
          <w:color w:val="231F20"/>
          <w:w w:val="96"/>
          <w:sz w:val="20"/>
          <w:szCs w:val="20"/>
          <w:lang w:val="it-IT"/>
        </w:rPr>
      </w:pPr>
      <w:r>
        <w:rPr>
          <w:rFonts w:ascii="Arial Narrow" w:hAnsi="Arial Narrow"/>
          <w:color w:val="231F20"/>
          <w:spacing w:val="-18"/>
          <w:sz w:val="20"/>
          <w:szCs w:val="20"/>
          <w:lang w:val="it-IT"/>
        </w:rPr>
        <w:t>T</w:t>
      </w:r>
      <w:r>
        <w:rPr>
          <w:rFonts w:ascii="Arial Narrow" w:hAnsi="Arial Narrow"/>
          <w:color w:val="231F20"/>
          <w:sz w:val="20"/>
          <w:szCs w:val="20"/>
          <w:lang w:val="it-IT"/>
        </w:rPr>
        <w:t>elefono                                     E-mail</w:t>
      </w:r>
      <w:r>
        <w:rPr>
          <w:rFonts w:ascii="Arial Narrow" w:hAnsi="Arial Narrow"/>
          <w:color w:val="231F20"/>
          <w:sz w:val="20"/>
          <w:szCs w:val="20"/>
          <w:lang w:val="it-IT"/>
        </w:rPr>
        <w:tab/>
      </w:r>
    </w:p>
    <w:tbl>
      <w:tblPr>
        <w:tblW w:w="0" w:type="auto"/>
        <w:tblInd w:w="100" w:type="dxa"/>
        <w:tblLayout w:type="fixed"/>
        <w:tblLook w:val="0000" w:firstRow="0" w:lastRow="0" w:firstColumn="0" w:lastColumn="0" w:noHBand="0" w:noVBand="0"/>
      </w:tblPr>
      <w:tblGrid>
        <w:gridCol w:w="2304"/>
        <w:gridCol w:w="2389"/>
      </w:tblGrid>
      <w:tr w:rsidR="005F7268" w14:paraId="217A7698" w14:textId="77777777">
        <w:trPr>
          <w:trHeight w:val="449"/>
        </w:trPr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6F873" w14:textId="77777777" w:rsidR="005F7268" w:rsidRDefault="005F7268">
            <w:pPr>
              <w:widowControl w:val="0"/>
              <w:tabs>
                <w:tab w:val="left" w:pos="2260"/>
                <w:tab w:val="left" w:pos="4420"/>
              </w:tabs>
              <w:spacing w:after="0" w:line="100" w:lineRule="atLeast"/>
              <w:ind w:right="-20"/>
              <w:rPr>
                <w:rFonts w:ascii="Arial Narrow" w:hAnsi="Arial Narrow"/>
                <w:color w:val="231F20"/>
                <w:w w:val="96"/>
                <w:sz w:val="20"/>
                <w:szCs w:val="20"/>
                <w:lang w:val="it-IT"/>
              </w:rPr>
            </w:pP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61BEF" w14:textId="77777777" w:rsidR="005F7268" w:rsidRDefault="005F7268">
            <w:pPr>
              <w:widowControl w:val="0"/>
              <w:tabs>
                <w:tab w:val="left" w:pos="2260"/>
                <w:tab w:val="left" w:pos="4420"/>
              </w:tabs>
              <w:spacing w:after="0" w:line="100" w:lineRule="atLeast"/>
              <w:ind w:right="-20"/>
              <w:rPr>
                <w:rFonts w:ascii="Arial Narrow" w:hAnsi="Arial Narrow"/>
                <w:color w:val="231F20"/>
                <w:w w:val="96"/>
                <w:sz w:val="20"/>
                <w:szCs w:val="20"/>
                <w:lang w:val="it-IT"/>
              </w:rPr>
            </w:pPr>
          </w:p>
        </w:tc>
      </w:tr>
    </w:tbl>
    <w:p w14:paraId="722465BB" w14:textId="77777777" w:rsidR="005F7268" w:rsidRDefault="005F7268">
      <w:pPr>
        <w:pStyle w:val="intestazionetabellaCSV"/>
        <w:rPr>
          <w:rFonts w:ascii="Arial" w:hAnsi="Arial" w:cs="Arial Narrow"/>
          <w:sz w:val="18"/>
          <w:szCs w:val="18"/>
        </w:rPr>
      </w:pPr>
    </w:p>
    <w:p w14:paraId="795F9FD4" w14:textId="77777777" w:rsidR="005F7268" w:rsidRDefault="00930183">
      <w:pPr>
        <w:widowControl w:val="0"/>
        <w:spacing w:after="0" w:line="100" w:lineRule="atLeast"/>
        <w:ind w:left="100" w:right="-20"/>
        <w:rPr>
          <w:sz w:val="18"/>
          <w:szCs w:val="18"/>
          <w:lang w:val="it-IT"/>
        </w:rPr>
      </w:pPr>
      <w:r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Responsabile del progetto (se persona diversa dal legale rappresentante)</w:t>
      </w:r>
    </w:p>
    <w:p w14:paraId="6483939B" w14:textId="77777777" w:rsidR="005F7268" w:rsidRDefault="005F7268">
      <w:pPr>
        <w:widowControl w:val="0"/>
        <w:spacing w:after="0" w:line="100" w:lineRule="atLeast"/>
        <w:ind w:left="100" w:right="-20"/>
        <w:rPr>
          <w:sz w:val="18"/>
          <w:szCs w:val="18"/>
          <w:lang w:val="it-IT"/>
        </w:rPr>
      </w:pPr>
    </w:p>
    <w:p w14:paraId="26C28A6F" w14:textId="77777777" w:rsidR="005F7268" w:rsidRDefault="00930183">
      <w:pPr>
        <w:pStyle w:val="intestazionetabellaCSV"/>
        <w:tabs>
          <w:tab w:val="left" w:pos="4462"/>
          <w:tab w:val="left" w:pos="8007"/>
        </w:tabs>
        <w:rPr>
          <w:rFonts w:ascii="Arial Narrow" w:hAnsi="Arial Narrow"/>
          <w:w w:val="96"/>
          <w:sz w:val="20"/>
          <w:szCs w:val="20"/>
        </w:rPr>
      </w:pPr>
      <w:r>
        <w:rPr>
          <w:rFonts w:ascii="Arial Narrow" w:hAnsi="Arial Narrow" w:cs="Arial Narrow"/>
          <w:w w:val="109"/>
          <w:sz w:val="20"/>
          <w:szCs w:val="20"/>
        </w:rPr>
        <w:t xml:space="preserve">Cognome                              </w:t>
      </w:r>
      <w:r>
        <w:rPr>
          <w:rFonts w:ascii="Arial Narrow" w:hAnsi="Arial Narrow" w:cs="Arial Narrow"/>
          <w:sz w:val="20"/>
          <w:szCs w:val="20"/>
        </w:rPr>
        <w:t xml:space="preserve">Nome </w:t>
      </w:r>
      <w:r>
        <w:rPr>
          <w:rFonts w:ascii="Arial Narrow" w:hAnsi="Arial Narrow" w:cs="Arial Narrow"/>
          <w:sz w:val="20"/>
          <w:szCs w:val="20"/>
        </w:rPr>
        <w:tab/>
        <w:t xml:space="preserve">        Qualifica </w:t>
      </w:r>
      <w:r>
        <w:rPr>
          <w:rFonts w:ascii="Arial Narrow" w:hAnsi="Arial Narrow" w:cs="Arial Narrow"/>
          <w:w w:val="102"/>
          <w:sz w:val="20"/>
          <w:szCs w:val="20"/>
        </w:rPr>
        <w:t>nell’associazione</w:t>
      </w:r>
    </w:p>
    <w:tbl>
      <w:tblPr>
        <w:tblW w:w="0" w:type="auto"/>
        <w:tblInd w:w="100" w:type="dxa"/>
        <w:tblLayout w:type="fixed"/>
        <w:tblLook w:val="0000" w:firstRow="0" w:lastRow="0" w:firstColumn="0" w:lastColumn="0" w:noHBand="0" w:noVBand="0"/>
      </w:tblPr>
      <w:tblGrid>
        <w:gridCol w:w="2304"/>
        <w:gridCol w:w="2389"/>
        <w:gridCol w:w="3214"/>
      </w:tblGrid>
      <w:tr w:rsidR="005F7268" w14:paraId="5492C1FF" w14:textId="77777777">
        <w:trPr>
          <w:trHeight w:val="449"/>
        </w:trPr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59819" w14:textId="77777777" w:rsidR="005F7268" w:rsidRDefault="005F7268">
            <w:pPr>
              <w:widowControl w:val="0"/>
              <w:tabs>
                <w:tab w:val="left" w:pos="2260"/>
                <w:tab w:val="left" w:pos="4420"/>
              </w:tabs>
              <w:spacing w:after="0" w:line="100" w:lineRule="atLeast"/>
              <w:ind w:right="-20"/>
              <w:rPr>
                <w:rFonts w:ascii="Arial Narrow" w:hAnsi="Arial Narrow"/>
                <w:color w:val="231F20"/>
                <w:w w:val="96"/>
                <w:sz w:val="20"/>
                <w:szCs w:val="20"/>
                <w:lang w:val="it-IT"/>
              </w:rPr>
            </w:pP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8AD67" w14:textId="77777777" w:rsidR="005F7268" w:rsidRDefault="005F7268">
            <w:pPr>
              <w:widowControl w:val="0"/>
              <w:tabs>
                <w:tab w:val="left" w:pos="2260"/>
                <w:tab w:val="left" w:pos="4420"/>
              </w:tabs>
              <w:spacing w:after="0" w:line="100" w:lineRule="atLeast"/>
              <w:ind w:right="-20"/>
              <w:rPr>
                <w:rFonts w:ascii="Arial Narrow" w:hAnsi="Arial Narrow"/>
                <w:color w:val="231F20"/>
                <w:w w:val="96"/>
                <w:sz w:val="20"/>
                <w:szCs w:val="20"/>
                <w:lang w:val="it-IT"/>
              </w:rPr>
            </w:pP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13CB4" w14:textId="77777777" w:rsidR="005F7268" w:rsidRDefault="005F7268">
            <w:pPr>
              <w:widowControl w:val="0"/>
              <w:tabs>
                <w:tab w:val="left" w:pos="2260"/>
                <w:tab w:val="left" w:pos="4420"/>
              </w:tabs>
              <w:spacing w:after="0" w:line="100" w:lineRule="atLeast"/>
              <w:ind w:right="-20"/>
              <w:rPr>
                <w:rFonts w:ascii="Arial Narrow" w:hAnsi="Arial Narrow"/>
                <w:color w:val="231F20"/>
                <w:w w:val="96"/>
                <w:sz w:val="20"/>
                <w:szCs w:val="20"/>
                <w:lang w:val="it-IT"/>
              </w:rPr>
            </w:pPr>
          </w:p>
        </w:tc>
      </w:tr>
    </w:tbl>
    <w:p w14:paraId="1D29302D" w14:textId="77777777" w:rsidR="005F7268" w:rsidRDefault="005F7268">
      <w:pPr>
        <w:widowControl w:val="0"/>
        <w:spacing w:before="40" w:after="0" w:line="100" w:lineRule="atLeast"/>
        <w:ind w:right="-20"/>
        <w:rPr>
          <w:b/>
          <w:bCs/>
          <w:color w:val="231F20"/>
          <w:sz w:val="18"/>
          <w:szCs w:val="18"/>
          <w:lang w:val="it-IT"/>
        </w:rPr>
      </w:pPr>
    </w:p>
    <w:p w14:paraId="5029EE56" w14:textId="77777777" w:rsidR="005F7268" w:rsidRDefault="00930183">
      <w:pPr>
        <w:widowControl w:val="0"/>
        <w:tabs>
          <w:tab w:val="left" w:pos="3189"/>
          <w:tab w:val="left" w:pos="6020"/>
        </w:tabs>
        <w:spacing w:after="0" w:line="100" w:lineRule="atLeast"/>
        <w:ind w:left="100" w:right="-20"/>
        <w:rPr>
          <w:rFonts w:ascii="Arial Narrow" w:hAnsi="Arial Narrow"/>
          <w:color w:val="231F20"/>
          <w:w w:val="96"/>
          <w:sz w:val="20"/>
          <w:szCs w:val="20"/>
          <w:lang w:val="it-IT"/>
        </w:rPr>
      </w:pPr>
      <w:r>
        <w:rPr>
          <w:rFonts w:ascii="Arial Narrow" w:hAnsi="Arial Narrow"/>
          <w:color w:val="231F20"/>
          <w:spacing w:val="-18"/>
          <w:sz w:val="20"/>
          <w:szCs w:val="20"/>
          <w:lang w:val="it-IT"/>
        </w:rPr>
        <w:t>T</w:t>
      </w:r>
      <w:r>
        <w:rPr>
          <w:rFonts w:ascii="Arial Narrow" w:hAnsi="Arial Narrow"/>
          <w:color w:val="231F20"/>
          <w:sz w:val="20"/>
          <w:szCs w:val="20"/>
          <w:lang w:val="it-IT"/>
        </w:rPr>
        <w:t>elefono                                     E-mail</w:t>
      </w:r>
      <w:r>
        <w:rPr>
          <w:rFonts w:ascii="Arial Narrow" w:hAnsi="Arial Narrow"/>
          <w:color w:val="231F20"/>
          <w:sz w:val="20"/>
          <w:szCs w:val="20"/>
          <w:lang w:val="it-IT"/>
        </w:rPr>
        <w:tab/>
      </w:r>
    </w:p>
    <w:tbl>
      <w:tblPr>
        <w:tblW w:w="0" w:type="auto"/>
        <w:tblInd w:w="100" w:type="dxa"/>
        <w:tblLayout w:type="fixed"/>
        <w:tblLook w:val="0000" w:firstRow="0" w:lastRow="0" w:firstColumn="0" w:lastColumn="0" w:noHBand="0" w:noVBand="0"/>
      </w:tblPr>
      <w:tblGrid>
        <w:gridCol w:w="2304"/>
        <w:gridCol w:w="2389"/>
      </w:tblGrid>
      <w:tr w:rsidR="005F7268" w14:paraId="4B1CCE95" w14:textId="77777777">
        <w:trPr>
          <w:trHeight w:val="449"/>
        </w:trPr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937B9" w14:textId="77777777" w:rsidR="005F7268" w:rsidRDefault="005F7268">
            <w:pPr>
              <w:widowControl w:val="0"/>
              <w:tabs>
                <w:tab w:val="left" w:pos="2260"/>
                <w:tab w:val="left" w:pos="4420"/>
              </w:tabs>
              <w:spacing w:after="0" w:line="100" w:lineRule="atLeast"/>
              <w:ind w:right="-20"/>
              <w:rPr>
                <w:rFonts w:ascii="Arial Narrow" w:hAnsi="Arial Narrow"/>
                <w:color w:val="231F20"/>
                <w:w w:val="96"/>
                <w:sz w:val="20"/>
                <w:szCs w:val="20"/>
                <w:lang w:val="it-IT"/>
              </w:rPr>
            </w:pP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BB648" w14:textId="77777777" w:rsidR="005F7268" w:rsidRDefault="005F7268">
            <w:pPr>
              <w:widowControl w:val="0"/>
              <w:tabs>
                <w:tab w:val="left" w:pos="2260"/>
                <w:tab w:val="left" w:pos="4420"/>
              </w:tabs>
              <w:spacing w:after="0" w:line="100" w:lineRule="atLeast"/>
              <w:ind w:right="-20"/>
              <w:rPr>
                <w:rFonts w:ascii="Arial Narrow" w:hAnsi="Arial Narrow"/>
                <w:color w:val="231F20"/>
                <w:w w:val="96"/>
                <w:sz w:val="20"/>
                <w:szCs w:val="20"/>
                <w:lang w:val="it-IT"/>
              </w:rPr>
            </w:pPr>
          </w:p>
        </w:tc>
      </w:tr>
    </w:tbl>
    <w:p w14:paraId="2B2E0F95" w14:textId="77777777" w:rsidR="005F7268" w:rsidRDefault="005F7268">
      <w:pPr>
        <w:widowControl w:val="0"/>
        <w:spacing w:before="40" w:after="0" w:line="100" w:lineRule="atLeast"/>
        <w:ind w:right="-20"/>
        <w:rPr>
          <w:b/>
          <w:bCs/>
          <w:color w:val="231F20"/>
          <w:sz w:val="18"/>
          <w:szCs w:val="18"/>
          <w:lang w:val="it-IT"/>
        </w:rPr>
      </w:pPr>
    </w:p>
    <w:p w14:paraId="21189EB9" w14:textId="77777777" w:rsidR="005F7268" w:rsidRDefault="00930183">
      <w:pPr>
        <w:widowControl w:val="0"/>
        <w:spacing w:before="40" w:after="0" w:line="100" w:lineRule="atLeast"/>
        <w:ind w:left="133"/>
        <w:rPr>
          <w:rFonts w:ascii="Arial Narrow" w:hAnsi="Arial Narrow" w:cs="Arial Narrow"/>
          <w:w w:val="94"/>
          <w:sz w:val="10"/>
          <w:szCs w:val="10"/>
        </w:rPr>
      </w:pPr>
      <w:r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Descrizione dell’associazione proponente (max 1000 caratteri)</w:t>
      </w:r>
    </w:p>
    <w:p w14:paraId="488DDFA5" w14:textId="77777777" w:rsidR="005F7268" w:rsidRDefault="005F7268">
      <w:pPr>
        <w:pStyle w:val="intestazionetabellaCSV"/>
        <w:ind w:left="133" w:right="0"/>
        <w:rPr>
          <w:rFonts w:ascii="Arial Narrow" w:hAnsi="Arial Narrow" w:cs="Arial Narrow"/>
          <w:w w:val="94"/>
          <w:sz w:val="10"/>
          <w:szCs w:val="10"/>
        </w:rPr>
      </w:pPr>
    </w:p>
    <w:p w14:paraId="05C99EE0" w14:textId="77777777" w:rsidR="005F7268" w:rsidRDefault="00930183">
      <w:pPr>
        <w:tabs>
          <w:tab w:val="left" w:pos="142"/>
        </w:tabs>
        <w:spacing w:line="288" w:lineRule="auto"/>
        <w:ind w:left="133"/>
        <w:rPr>
          <w:lang w:val="it-IT"/>
        </w:rPr>
      </w:pPr>
      <w:r>
        <w:rPr>
          <w:rFonts w:ascii="Arial Narrow" w:hAnsi="Arial Narrow"/>
          <w:i/>
          <w:sz w:val="20"/>
          <w:szCs w:val="20"/>
          <w:lang w:val="it-IT"/>
        </w:rPr>
        <w:t>Fornite una descrizione sintetica della vostra associazione (finalità, attività principali, collaborazioni stabili con altre organizzazioni/istituzioni).</w:t>
      </w:r>
    </w:p>
    <w:tbl>
      <w:tblPr>
        <w:tblW w:w="0" w:type="auto"/>
        <w:tblInd w:w="140" w:type="dxa"/>
        <w:tblLayout w:type="fixed"/>
        <w:tblLook w:val="0000" w:firstRow="0" w:lastRow="0" w:firstColumn="0" w:lastColumn="0" w:noHBand="0" w:noVBand="0"/>
      </w:tblPr>
      <w:tblGrid>
        <w:gridCol w:w="10384"/>
      </w:tblGrid>
      <w:tr w:rsidR="005F7268" w14:paraId="225A4419" w14:textId="77777777">
        <w:trPr>
          <w:trHeight w:val="3466"/>
        </w:trPr>
        <w:tc>
          <w:tcPr>
            <w:tcW w:w="10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0BA5D" w14:textId="77777777" w:rsidR="005F7268" w:rsidRDefault="005F7268">
            <w:pPr>
              <w:widowControl w:val="0"/>
              <w:spacing w:before="31" w:after="0" w:line="100" w:lineRule="atLeast"/>
              <w:ind w:right="-20"/>
              <w:rPr>
                <w:lang w:val="it-IT"/>
              </w:rPr>
            </w:pPr>
          </w:p>
        </w:tc>
      </w:tr>
    </w:tbl>
    <w:p w14:paraId="7BF34367" w14:textId="77777777" w:rsidR="005F7268" w:rsidRDefault="005F7268">
      <w:pPr>
        <w:widowControl w:val="0"/>
        <w:spacing w:before="31" w:after="0" w:line="100" w:lineRule="atLeast"/>
        <w:ind w:left="140" w:right="-20"/>
        <w:rPr>
          <w:lang w:val="it-IT"/>
        </w:rPr>
      </w:pPr>
    </w:p>
    <w:p w14:paraId="3E6DBBD5" w14:textId="77777777" w:rsidR="005F7268" w:rsidRDefault="00930183">
      <w:pPr>
        <w:widowControl w:val="0"/>
        <w:spacing w:before="31" w:after="0" w:line="100" w:lineRule="atLeast"/>
        <w:ind w:left="140" w:right="-20"/>
        <w:rPr>
          <w:rFonts w:ascii="Arial Narrow" w:hAnsi="Arial Narrow"/>
          <w:color w:val="000000"/>
          <w:sz w:val="20"/>
          <w:szCs w:val="20"/>
          <w:lang w:val="it-IT"/>
        </w:rPr>
      </w:pPr>
      <w:r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2. Informazioni sul p</w:t>
      </w:r>
      <w:r>
        <w:rPr>
          <w:rFonts w:ascii="Arial Narrow" w:hAnsi="Arial Narrow"/>
          <w:b/>
          <w:bCs/>
          <w:color w:val="231F20"/>
          <w:spacing w:val="-4"/>
          <w:sz w:val="24"/>
          <w:szCs w:val="24"/>
          <w:lang w:val="it-IT"/>
        </w:rPr>
        <w:t>r</w:t>
      </w:r>
      <w:r>
        <w:rPr>
          <w:rFonts w:ascii="Arial Narrow" w:hAnsi="Arial Narrow"/>
          <w:b/>
          <w:bCs/>
          <w:color w:val="231F20"/>
          <w:w w:val="101"/>
          <w:sz w:val="24"/>
          <w:szCs w:val="24"/>
          <w:lang w:val="it-IT"/>
        </w:rPr>
        <w:t>ogetto</w:t>
      </w:r>
    </w:p>
    <w:p w14:paraId="12CBA622" w14:textId="77777777" w:rsidR="005F7268" w:rsidRDefault="005F7268">
      <w:pPr>
        <w:widowControl w:val="0"/>
        <w:spacing w:before="7" w:after="0" w:line="200" w:lineRule="exact"/>
        <w:rPr>
          <w:rFonts w:ascii="Arial Narrow" w:hAnsi="Arial Narrow"/>
          <w:color w:val="000000"/>
          <w:sz w:val="20"/>
          <w:szCs w:val="20"/>
          <w:lang w:val="it-IT"/>
        </w:rPr>
      </w:pPr>
    </w:p>
    <w:p w14:paraId="29B13255" w14:textId="77777777" w:rsidR="005F7268" w:rsidRDefault="005F7268">
      <w:pPr>
        <w:widowControl w:val="0"/>
        <w:spacing w:after="0" w:line="100" w:lineRule="atLeast"/>
        <w:ind w:left="140" w:right="-20"/>
        <w:rPr>
          <w:rFonts w:ascii="Arial Narrow" w:hAnsi="Arial Narrow"/>
          <w:color w:val="231F20"/>
          <w:spacing w:val="4"/>
          <w:w w:val="94"/>
          <w:sz w:val="20"/>
          <w:szCs w:val="20"/>
          <w:lang w:val="it-IT"/>
        </w:rPr>
      </w:pPr>
    </w:p>
    <w:p w14:paraId="0DE4A167" w14:textId="77777777" w:rsidR="005F7268" w:rsidRDefault="00930183">
      <w:pPr>
        <w:widowControl w:val="0"/>
        <w:spacing w:after="0" w:line="100" w:lineRule="atLeast"/>
        <w:ind w:left="140" w:right="-20"/>
        <w:rPr>
          <w:lang w:val="it-IT"/>
        </w:rPr>
      </w:pPr>
      <w:r>
        <w:rPr>
          <w:rFonts w:ascii="Arial Narrow" w:hAnsi="Arial Narrow"/>
          <w:b/>
          <w:bCs/>
          <w:color w:val="231F20"/>
          <w:lang w:val="it-IT"/>
        </w:rPr>
        <w:t>Titolo del progetto</w:t>
      </w:r>
    </w:p>
    <w:tbl>
      <w:tblPr>
        <w:tblW w:w="0" w:type="auto"/>
        <w:tblInd w:w="140" w:type="dxa"/>
        <w:tblLayout w:type="fixed"/>
        <w:tblLook w:val="0000" w:firstRow="0" w:lastRow="0" w:firstColumn="0" w:lastColumn="0" w:noHBand="0" w:noVBand="0"/>
      </w:tblPr>
      <w:tblGrid>
        <w:gridCol w:w="10504"/>
      </w:tblGrid>
      <w:tr w:rsidR="005F7268" w14:paraId="7306CF0B" w14:textId="77777777">
        <w:trPr>
          <w:trHeight w:val="493"/>
        </w:trPr>
        <w:tc>
          <w:tcPr>
            <w:tcW w:w="10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09A94" w14:textId="77777777" w:rsidR="005F7268" w:rsidRDefault="005F7268">
            <w:pPr>
              <w:widowControl w:val="0"/>
              <w:spacing w:after="0" w:line="100" w:lineRule="atLeast"/>
              <w:ind w:right="-20"/>
              <w:rPr>
                <w:lang w:val="it-IT"/>
              </w:rPr>
            </w:pPr>
          </w:p>
        </w:tc>
      </w:tr>
    </w:tbl>
    <w:p w14:paraId="6741CA6F" w14:textId="77777777" w:rsidR="005F7268" w:rsidRDefault="005F7268">
      <w:pPr>
        <w:widowControl w:val="0"/>
        <w:spacing w:after="0" w:line="100" w:lineRule="atLeast"/>
        <w:ind w:left="140" w:right="-20"/>
        <w:rPr>
          <w:lang w:val="it-IT"/>
        </w:rPr>
      </w:pPr>
    </w:p>
    <w:p w14:paraId="620004D3" w14:textId="77777777" w:rsidR="005F7268" w:rsidRDefault="00930183">
      <w:pPr>
        <w:widowControl w:val="0"/>
        <w:tabs>
          <w:tab w:val="left" w:pos="4460"/>
        </w:tabs>
        <w:spacing w:after="0" w:line="100" w:lineRule="atLeast"/>
        <w:ind w:left="140" w:right="-20"/>
        <w:rPr>
          <w:color w:val="000000"/>
          <w:sz w:val="20"/>
          <w:szCs w:val="20"/>
          <w:lang w:val="it-IT"/>
        </w:rPr>
      </w:pPr>
      <w:r>
        <w:rPr>
          <w:rFonts w:ascii="Arial Narrow" w:hAnsi="Arial Narrow"/>
          <w:color w:val="231F20"/>
          <w:sz w:val="20"/>
          <w:szCs w:val="18"/>
          <w:lang w:val="it-IT"/>
        </w:rPr>
        <w:t>Costo complessivo</w:t>
      </w:r>
      <w:r>
        <w:rPr>
          <w:rFonts w:ascii="Arial Narrow" w:hAnsi="Arial Narrow"/>
          <w:color w:val="231F20"/>
          <w:sz w:val="20"/>
          <w:szCs w:val="18"/>
          <w:lang w:val="it-IT"/>
        </w:rPr>
        <w:tab/>
      </w:r>
      <w:r>
        <w:rPr>
          <w:rFonts w:ascii="Arial Narrow" w:hAnsi="Arial Narrow"/>
          <w:color w:val="231F20"/>
          <w:sz w:val="20"/>
          <w:szCs w:val="18"/>
          <w:lang w:val="it-IT"/>
        </w:rPr>
        <w:tab/>
      </w:r>
    </w:p>
    <w:tbl>
      <w:tblPr>
        <w:tblW w:w="0" w:type="auto"/>
        <w:tblInd w:w="137" w:type="dxa"/>
        <w:tblLayout w:type="fixed"/>
        <w:tblLook w:val="0000" w:firstRow="0" w:lastRow="0" w:firstColumn="0" w:lastColumn="0" w:noHBand="0" w:noVBand="0"/>
      </w:tblPr>
      <w:tblGrid>
        <w:gridCol w:w="10567"/>
      </w:tblGrid>
      <w:tr w:rsidR="005F7268" w14:paraId="08026D70" w14:textId="77777777">
        <w:trPr>
          <w:trHeight w:val="489"/>
        </w:trPr>
        <w:tc>
          <w:tcPr>
            <w:tcW w:w="10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60033" w14:textId="77777777" w:rsidR="005F7268" w:rsidRDefault="005F7268">
            <w:pPr>
              <w:widowControl w:val="0"/>
              <w:spacing w:after="0" w:line="200" w:lineRule="exact"/>
              <w:rPr>
                <w:color w:val="000000"/>
                <w:sz w:val="20"/>
                <w:szCs w:val="20"/>
                <w:lang w:val="it-IT"/>
              </w:rPr>
            </w:pPr>
          </w:p>
        </w:tc>
      </w:tr>
    </w:tbl>
    <w:p w14:paraId="602D0B0C" w14:textId="77777777" w:rsidR="005F7268" w:rsidRDefault="005F7268">
      <w:pPr>
        <w:widowControl w:val="0"/>
        <w:spacing w:after="0" w:line="200" w:lineRule="exact"/>
        <w:rPr>
          <w:color w:val="000000"/>
          <w:sz w:val="20"/>
          <w:szCs w:val="20"/>
          <w:lang w:val="it-IT"/>
        </w:rPr>
      </w:pPr>
    </w:p>
    <w:p w14:paraId="3B0DAF64" w14:textId="77777777" w:rsidR="005F7268" w:rsidRDefault="00930183">
      <w:pPr>
        <w:widowControl w:val="0"/>
        <w:tabs>
          <w:tab w:val="left" w:pos="4460"/>
        </w:tabs>
        <w:spacing w:after="0" w:line="100" w:lineRule="atLeast"/>
        <w:ind w:left="140" w:right="-20"/>
        <w:rPr>
          <w:rFonts w:ascii="Arial Narrow" w:hAnsi="Arial Narrow"/>
          <w:color w:val="231F20"/>
          <w:sz w:val="20"/>
          <w:szCs w:val="18"/>
          <w:lang w:val="it-IT"/>
        </w:rPr>
      </w:pPr>
      <w:r>
        <w:rPr>
          <w:rFonts w:ascii="Arial Narrow" w:hAnsi="Arial Narrow"/>
          <w:color w:val="231F20"/>
          <w:sz w:val="20"/>
          <w:szCs w:val="18"/>
          <w:lang w:val="it-IT"/>
        </w:rPr>
        <w:t>Territorio principalmente coinvolto</w:t>
      </w:r>
    </w:p>
    <w:p w14:paraId="170E559D" w14:textId="77777777" w:rsidR="005F7268" w:rsidRDefault="005F7268">
      <w:pPr>
        <w:widowControl w:val="0"/>
        <w:tabs>
          <w:tab w:val="left" w:pos="4460"/>
        </w:tabs>
        <w:spacing w:after="0" w:line="100" w:lineRule="atLeast"/>
        <w:ind w:left="140" w:right="-20"/>
        <w:rPr>
          <w:rFonts w:ascii="Arial Narrow" w:hAnsi="Arial Narrow"/>
          <w:color w:val="231F20"/>
          <w:sz w:val="20"/>
          <w:szCs w:val="18"/>
          <w:lang w:val="it-IT"/>
        </w:rPr>
      </w:pPr>
    </w:p>
    <w:p w14:paraId="1BF72A0D" w14:textId="77777777" w:rsidR="005F7268" w:rsidRDefault="00930183">
      <w:pPr>
        <w:widowControl w:val="0"/>
        <w:tabs>
          <w:tab w:val="left" w:pos="4460"/>
        </w:tabs>
        <w:spacing w:after="0" w:line="100" w:lineRule="atLeast"/>
        <w:ind w:left="140" w:right="-20"/>
        <w:rPr>
          <w:rFonts w:ascii="Arial Narrow" w:hAnsi="Arial Narrow"/>
          <w:b/>
          <w:bCs/>
          <w:color w:val="231F20"/>
          <w:sz w:val="24"/>
          <w:szCs w:val="24"/>
          <w:lang w:val="it-IT"/>
        </w:rPr>
      </w:pPr>
      <w:r>
        <w:rPr>
          <w:rFonts w:ascii="Arial Narrow" w:hAnsi="Arial Narrow"/>
          <w:color w:val="231F20"/>
          <w:sz w:val="24"/>
          <w:szCs w:val="24"/>
          <w:lang w:val="it-IT"/>
        </w:rPr>
        <w:t xml:space="preserve"> Intera Provincia di Vicenza      </w:t>
      </w:r>
      <w:r>
        <w:rPr>
          <w:rFonts w:ascii="Arial Narrow" w:hAnsi="Arial Narrow"/>
          <w:color w:val="231F20"/>
          <w:sz w:val="24"/>
          <w:szCs w:val="24"/>
          <w:lang w:val="it-IT"/>
        </w:rPr>
        <w:t> Comuni (elencare ____________</w:t>
      </w:r>
      <w:proofErr w:type="gramStart"/>
      <w:r>
        <w:rPr>
          <w:rFonts w:ascii="Arial Narrow" w:hAnsi="Arial Narrow"/>
          <w:color w:val="231F20"/>
          <w:sz w:val="24"/>
          <w:szCs w:val="24"/>
          <w:lang w:val="it-IT"/>
        </w:rPr>
        <w:t xml:space="preserve">_)   </w:t>
      </w:r>
      <w:proofErr w:type="gramEnd"/>
      <w:r>
        <w:rPr>
          <w:rFonts w:ascii="Arial Narrow" w:hAnsi="Arial Narrow"/>
          <w:color w:val="231F20"/>
          <w:sz w:val="24"/>
          <w:szCs w:val="24"/>
          <w:lang w:val="it-IT"/>
        </w:rPr>
        <w:t> Altro (specificare) _____________________</w:t>
      </w:r>
    </w:p>
    <w:p w14:paraId="7414E92B" w14:textId="77777777" w:rsidR="005F7268" w:rsidRDefault="005F7268">
      <w:pPr>
        <w:widowControl w:val="0"/>
        <w:spacing w:before="40" w:after="0" w:line="100" w:lineRule="atLeast"/>
        <w:ind w:left="143"/>
        <w:rPr>
          <w:rFonts w:ascii="Arial Narrow" w:hAnsi="Arial Narrow"/>
          <w:b/>
          <w:bCs/>
          <w:color w:val="231F20"/>
          <w:sz w:val="24"/>
          <w:szCs w:val="24"/>
          <w:lang w:val="it-IT"/>
        </w:rPr>
      </w:pPr>
    </w:p>
    <w:p w14:paraId="61421C84" w14:textId="77777777" w:rsidR="005F7268" w:rsidRDefault="00930183">
      <w:pPr>
        <w:widowControl w:val="0"/>
        <w:spacing w:before="40" w:after="0" w:line="100" w:lineRule="atLeast"/>
        <w:ind w:left="143"/>
        <w:rPr>
          <w:rFonts w:ascii="Arial Narrow" w:hAnsi="Arial Narrow" w:cs="Arial Narrow"/>
          <w:w w:val="94"/>
          <w:sz w:val="10"/>
          <w:szCs w:val="10"/>
        </w:rPr>
      </w:pPr>
      <w:r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Durata del progetto</w:t>
      </w:r>
    </w:p>
    <w:p w14:paraId="404CE492" w14:textId="77777777" w:rsidR="005F7268" w:rsidRDefault="005F7268">
      <w:pPr>
        <w:pStyle w:val="intestazionetabellaCSV"/>
        <w:ind w:left="143" w:right="0"/>
        <w:rPr>
          <w:rFonts w:ascii="Arial Narrow" w:hAnsi="Arial Narrow" w:cs="Arial Narrow"/>
          <w:w w:val="94"/>
          <w:sz w:val="10"/>
          <w:szCs w:val="10"/>
        </w:rPr>
      </w:pPr>
    </w:p>
    <w:p w14:paraId="60E98F1A" w14:textId="2158A29D" w:rsidR="005F7268" w:rsidRDefault="00930183">
      <w:pPr>
        <w:tabs>
          <w:tab w:val="left" w:pos="142"/>
        </w:tabs>
        <w:spacing w:after="0" w:line="288" w:lineRule="auto"/>
        <w:ind w:left="143"/>
        <w:rPr>
          <w:b/>
          <w:bCs/>
          <w:color w:val="231F20"/>
          <w:sz w:val="18"/>
          <w:szCs w:val="18"/>
          <w:lang w:val="it-IT"/>
        </w:rPr>
      </w:pPr>
      <w:r>
        <w:rPr>
          <w:rFonts w:ascii="Arial Narrow" w:hAnsi="Arial Narrow"/>
          <w:i/>
          <w:sz w:val="18"/>
          <w:szCs w:val="20"/>
          <w:lang w:val="it-IT"/>
        </w:rPr>
        <w:t xml:space="preserve">Le date effettive di avvio e conclusione del progetto saranno indicate nel Modello di accettazione del contributo che sarà inviato all’associazione di volontariato in allegato alla lettera di approvazione del progetto. </w:t>
      </w:r>
      <w:r>
        <w:rPr>
          <w:b/>
          <w:bCs/>
          <w:sz w:val="16"/>
          <w:szCs w:val="16"/>
          <w:lang w:val="it-IT"/>
        </w:rPr>
        <w:t>N.B. I progetti dovranno terminare comunque entro il 3</w:t>
      </w:r>
      <w:r w:rsidR="007F32DB">
        <w:rPr>
          <w:b/>
          <w:bCs/>
          <w:sz w:val="16"/>
          <w:szCs w:val="16"/>
          <w:lang w:val="it-IT"/>
        </w:rPr>
        <w:t>1</w:t>
      </w:r>
      <w:r>
        <w:rPr>
          <w:b/>
          <w:bCs/>
          <w:sz w:val="16"/>
          <w:szCs w:val="16"/>
          <w:lang w:val="it-IT"/>
        </w:rPr>
        <w:t xml:space="preserve"> </w:t>
      </w:r>
      <w:r w:rsidR="007F32DB">
        <w:rPr>
          <w:b/>
          <w:bCs/>
          <w:sz w:val="16"/>
          <w:szCs w:val="16"/>
          <w:lang w:val="it-IT"/>
        </w:rPr>
        <w:t>marzo</w:t>
      </w:r>
      <w:r>
        <w:rPr>
          <w:b/>
          <w:bCs/>
          <w:sz w:val="16"/>
          <w:szCs w:val="16"/>
          <w:lang w:val="it-IT"/>
        </w:rPr>
        <w:t xml:space="preserve"> 202</w:t>
      </w:r>
      <w:r w:rsidR="007F32DB">
        <w:rPr>
          <w:b/>
          <w:bCs/>
          <w:sz w:val="16"/>
          <w:szCs w:val="16"/>
          <w:lang w:val="it-IT"/>
        </w:rPr>
        <w:t>5</w:t>
      </w:r>
      <w:r>
        <w:rPr>
          <w:b/>
          <w:bCs/>
          <w:sz w:val="16"/>
          <w:szCs w:val="16"/>
          <w:lang w:val="it-IT"/>
        </w:rPr>
        <w:t>.</w:t>
      </w:r>
    </w:p>
    <w:p w14:paraId="7B23BF05" w14:textId="77777777" w:rsidR="005F7268" w:rsidRDefault="005F7268">
      <w:pPr>
        <w:widowControl w:val="0"/>
        <w:tabs>
          <w:tab w:val="left" w:pos="4820"/>
          <w:tab w:val="left" w:pos="7377"/>
        </w:tabs>
        <w:spacing w:before="7" w:after="0" w:line="220" w:lineRule="exact"/>
        <w:rPr>
          <w:b/>
          <w:bCs/>
          <w:color w:val="231F20"/>
          <w:sz w:val="18"/>
          <w:szCs w:val="18"/>
          <w:lang w:val="it-IT"/>
        </w:rPr>
      </w:pPr>
    </w:p>
    <w:p w14:paraId="25641635" w14:textId="563DC9B8" w:rsidR="005F7268" w:rsidRDefault="00930183">
      <w:pPr>
        <w:widowControl w:val="0"/>
        <w:tabs>
          <w:tab w:val="left" w:pos="3189"/>
          <w:tab w:val="left" w:pos="6020"/>
        </w:tabs>
        <w:spacing w:after="0" w:line="100" w:lineRule="atLeast"/>
        <w:ind w:left="100" w:right="-20"/>
        <w:rPr>
          <w:rFonts w:ascii="Arial Narrow" w:hAnsi="Arial Narrow"/>
          <w:color w:val="231F20"/>
          <w:w w:val="96"/>
          <w:sz w:val="20"/>
          <w:szCs w:val="20"/>
          <w:lang w:val="it-IT"/>
        </w:rPr>
      </w:pPr>
      <w:r>
        <w:rPr>
          <w:rFonts w:ascii="Arial Narrow" w:hAnsi="Arial Narrow"/>
          <w:color w:val="231F20"/>
          <w:sz w:val="20"/>
          <w:szCs w:val="20"/>
          <w:lang w:val="it-IT"/>
        </w:rPr>
        <w:t xml:space="preserve">Data inizio prevista                                                                               Data fine prevista (comunque entro </w:t>
      </w:r>
      <w:r w:rsidR="007F32DB">
        <w:rPr>
          <w:rFonts w:ascii="Arial Narrow" w:hAnsi="Arial Narrow"/>
          <w:color w:val="231F20"/>
          <w:sz w:val="20"/>
          <w:szCs w:val="20"/>
          <w:lang w:val="it-IT"/>
        </w:rPr>
        <w:t>31</w:t>
      </w:r>
      <w:r>
        <w:rPr>
          <w:rFonts w:ascii="Arial Narrow" w:hAnsi="Arial Narrow"/>
          <w:color w:val="231F20"/>
          <w:sz w:val="20"/>
          <w:szCs w:val="20"/>
          <w:lang w:val="it-IT"/>
        </w:rPr>
        <w:t xml:space="preserve"> </w:t>
      </w:r>
      <w:r w:rsidR="007F32DB">
        <w:rPr>
          <w:rFonts w:ascii="Arial Narrow" w:hAnsi="Arial Narrow"/>
          <w:color w:val="231F20"/>
          <w:sz w:val="20"/>
          <w:szCs w:val="20"/>
          <w:lang w:val="it-IT"/>
        </w:rPr>
        <w:t>marz</w:t>
      </w:r>
      <w:r>
        <w:rPr>
          <w:rFonts w:ascii="Arial Narrow" w:hAnsi="Arial Narrow"/>
          <w:color w:val="231F20"/>
          <w:sz w:val="20"/>
          <w:szCs w:val="20"/>
          <w:lang w:val="it-IT"/>
        </w:rPr>
        <w:t>o 202</w:t>
      </w:r>
      <w:r w:rsidR="007F32DB">
        <w:rPr>
          <w:rFonts w:ascii="Arial Narrow" w:hAnsi="Arial Narrow"/>
          <w:color w:val="231F20"/>
          <w:sz w:val="20"/>
          <w:szCs w:val="20"/>
          <w:lang w:val="it-IT"/>
        </w:rPr>
        <w:t>5</w:t>
      </w:r>
      <w:r>
        <w:rPr>
          <w:rFonts w:ascii="Arial Narrow" w:hAnsi="Arial Narrow"/>
          <w:color w:val="231F20"/>
          <w:sz w:val="20"/>
          <w:szCs w:val="20"/>
          <w:lang w:val="it-IT"/>
        </w:rPr>
        <w:t>)</w:t>
      </w:r>
      <w:r>
        <w:rPr>
          <w:rFonts w:ascii="Arial Narrow" w:hAnsi="Arial Narrow"/>
          <w:color w:val="231F20"/>
          <w:sz w:val="20"/>
          <w:szCs w:val="20"/>
          <w:lang w:val="it-IT"/>
        </w:rPr>
        <w:tab/>
      </w:r>
    </w:p>
    <w:tbl>
      <w:tblPr>
        <w:tblW w:w="0" w:type="auto"/>
        <w:tblInd w:w="100" w:type="dxa"/>
        <w:tblLayout w:type="fixed"/>
        <w:tblLook w:val="0000" w:firstRow="0" w:lastRow="0" w:firstColumn="0" w:lastColumn="0" w:noHBand="0" w:noVBand="0"/>
      </w:tblPr>
      <w:tblGrid>
        <w:gridCol w:w="4997"/>
        <w:gridCol w:w="5387"/>
      </w:tblGrid>
      <w:tr w:rsidR="005F7268" w14:paraId="31A34007" w14:textId="77777777">
        <w:trPr>
          <w:trHeight w:val="449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4BE9B" w14:textId="77777777" w:rsidR="005F7268" w:rsidRDefault="005F7268">
            <w:pPr>
              <w:widowControl w:val="0"/>
              <w:tabs>
                <w:tab w:val="left" w:pos="2260"/>
                <w:tab w:val="left" w:pos="4420"/>
              </w:tabs>
              <w:spacing w:after="0" w:line="100" w:lineRule="atLeast"/>
              <w:ind w:right="-20"/>
              <w:rPr>
                <w:rFonts w:ascii="Arial Narrow" w:hAnsi="Arial Narrow"/>
                <w:color w:val="231F20"/>
                <w:w w:val="96"/>
                <w:sz w:val="20"/>
                <w:szCs w:val="20"/>
                <w:lang w:val="it-IT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1017F" w14:textId="77777777" w:rsidR="005F7268" w:rsidRDefault="005F7268">
            <w:pPr>
              <w:widowControl w:val="0"/>
              <w:tabs>
                <w:tab w:val="left" w:pos="2260"/>
                <w:tab w:val="left" w:pos="4420"/>
              </w:tabs>
              <w:spacing w:after="0" w:line="100" w:lineRule="atLeast"/>
              <w:ind w:right="-20"/>
              <w:rPr>
                <w:rFonts w:ascii="Arial Narrow" w:hAnsi="Arial Narrow"/>
                <w:color w:val="231F20"/>
                <w:w w:val="96"/>
                <w:sz w:val="20"/>
                <w:szCs w:val="20"/>
                <w:lang w:val="it-IT"/>
              </w:rPr>
            </w:pPr>
          </w:p>
        </w:tc>
      </w:tr>
    </w:tbl>
    <w:p w14:paraId="5EDC0CAE" w14:textId="77777777" w:rsidR="005F7268" w:rsidRDefault="005F7268">
      <w:pPr>
        <w:widowControl w:val="0"/>
        <w:tabs>
          <w:tab w:val="left" w:pos="4820"/>
          <w:tab w:val="left" w:pos="7377"/>
        </w:tabs>
        <w:spacing w:before="7" w:after="0" w:line="220" w:lineRule="exact"/>
        <w:rPr>
          <w:rFonts w:ascii="Arial Narrow" w:hAnsi="Arial Narrow"/>
          <w:i/>
          <w:sz w:val="20"/>
          <w:szCs w:val="20"/>
          <w:lang w:val="it-IT"/>
        </w:rPr>
      </w:pPr>
    </w:p>
    <w:p w14:paraId="3ADF5BA2" w14:textId="77777777" w:rsidR="00930183" w:rsidRDefault="00930183">
      <w:pPr>
        <w:widowControl w:val="0"/>
        <w:spacing w:before="40" w:after="0" w:line="100" w:lineRule="atLeast"/>
        <w:ind w:left="143"/>
        <w:rPr>
          <w:rFonts w:ascii="Arial Narrow" w:hAnsi="Arial Narrow"/>
          <w:b/>
          <w:bCs/>
          <w:color w:val="231F20"/>
          <w:sz w:val="24"/>
          <w:szCs w:val="24"/>
          <w:lang w:val="it-IT"/>
        </w:rPr>
      </w:pPr>
    </w:p>
    <w:p w14:paraId="4749CFC4" w14:textId="77777777" w:rsidR="007F32DB" w:rsidRDefault="007F32DB">
      <w:pPr>
        <w:widowControl w:val="0"/>
        <w:spacing w:before="40" w:after="0" w:line="100" w:lineRule="atLeast"/>
        <w:ind w:left="143"/>
        <w:rPr>
          <w:rFonts w:ascii="Arial Narrow" w:hAnsi="Arial Narrow"/>
          <w:b/>
          <w:bCs/>
          <w:color w:val="231F20"/>
          <w:sz w:val="24"/>
          <w:szCs w:val="24"/>
          <w:lang w:val="it-IT"/>
        </w:rPr>
      </w:pPr>
    </w:p>
    <w:p w14:paraId="27BB3B7C" w14:textId="77777777" w:rsidR="007F32DB" w:rsidRDefault="007F32DB">
      <w:pPr>
        <w:widowControl w:val="0"/>
        <w:spacing w:before="40" w:after="0" w:line="100" w:lineRule="atLeast"/>
        <w:ind w:left="143"/>
        <w:rPr>
          <w:rFonts w:ascii="Arial Narrow" w:hAnsi="Arial Narrow"/>
          <w:b/>
          <w:bCs/>
          <w:color w:val="231F20"/>
          <w:sz w:val="24"/>
          <w:szCs w:val="24"/>
          <w:lang w:val="it-IT"/>
        </w:rPr>
      </w:pPr>
    </w:p>
    <w:p w14:paraId="10EE659B" w14:textId="77777777" w:rsidR="007F32DB" w:rsidRDefault="007F32DB">
      <w:pPr>
        <w:widowControl w:val="0"/>
        <w:spacing w:before="40" w:after="0" w:line="100" w:lineRule="atLeast"/>
        <w:ind w:left="143"/>
        <w:rPr>
          <w:rFonts w:ascii="Arial Narrow" w:hAnsi="Arial Narrow"/>
          <w:b/>
          <w:bCs/>
          <w:color w:val="231F20"/>
          <w:sz w:val="24"/>
          <w:szCs w:val="24"/>
          <w:lang w:val="it-IT"/>
        </w:rPr>
      </w:pPr>
    </w:p>
    <w:p w14:paraId="25CB2953" w14:textId="77777777" w:rsidR="00930183" w:rsidRDefault="00930183">
      <w:pPr>
        <w:widowControl w:val="0"/>
        <w:spacing w:before="40" w:after="0" w:line="100" w:lineRule="atLeast"/>
        <w:ind w:left="143"/>
        <w:rPr>
          <w:rFonts w:ascii="Arial Narrow" w:hAnsi="Arial Narrow"/>
          <w:b/>
          <w:bCs/>
          <w:color w:val="231F20"/>
          <w:sz w:val="24"/>
          <w:szCs w:val="24"/>
          <w:lang w:val="it-IT"/>
        </w:rPr>
      </w:pPr>
    </w:p>
    <w:p w14:paraId="7DFD15F6" w14:textId="77777777" w:rsidR="005F7268" w:rsidRDefault="00930183">
      <w:pPr>
        <w:widowControl w:val="0"/>
        <w:spacing w:before="40" w:after="0" w:line="100" w:lineRule="atLeast"/>
        <w:ind w:left="143"/>
        <w:rPr>
          <w:rFonts w:ascii="Arial Narrow" w:hAnsi="Arial Narrow" w:cs="Arial Narrow"/>
          <w:w w:val="94"/>
          <w:sz w:val="10"/>
          <w:szCs w:val="10"/>
        </w:rPr>
      </w:pPr>
      <w:r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Sintesi del progetto (max 1000 caratteri)</w:t>
      </w:r>
    </w:p>
    <w:p w14:paraId="71408323" w14:textId="77777777" w:rsidR="005F7268" w:rsidRDefault="005F7268">
      <w:pPr>
        <w:pStyle w:val="intestazionetabellaCSV"/>
        <w:ind w:left="143" w:right="0"/>
        <w:rPr>
          <w:rFonts w:ascii="Arial Narrow" w:hAnsi="Arial Narrow" w:cs="Arial Narrow"/>
          <w:w w:val="94"/>
          <w:sz w:val="10"/>
          <w:szCs w:val="10"/>
        </w:rPr>
      </w:pPr>
    </w:p>
    <w:p w14:paraId="52F3D0D2" w14:textId="29169375" w:rsidR="005F7268" w:rsidRDefault="00930183">
      <w:pPr>
        <w:tabs>
          <w:tab w:val="left" w:pos="142"/>
        </w:tabs>
        <w:spacing w:after="0" w:line="288" w:lineRule="auto"/>
        <w:ind w:left="143"/>
        <w:rPr>
          <w:sz w:val="10"/>
          <w:szCs w:val="10"/>
          <w:lang w:val="it-IT"/>
        </w:rPr>
      </w:pPr>
      <w:r>
        <w:rPr>
          <w:rFonts w:ascii="Arial Narrow" w:hAnsi="Arial Narrow"/>
          <w:i/>
          <w:sz w:val="20"/>
          <w:szCs w:val="20"/>
          <w:lang w:val="it-IT"/>
        </w:rPr>
        <w:t xml:space="preserve">Fornite una descrizione sintetica della attività </w:t>
      </w:r>
    </w:p>
    <w:tbl>
      <w:tblPr>
        <w:tblW w:w="0" w:type="auto"/>
        <w:tblInd w:w="143" w:type="dxa"/>
        <w:tblLayout w:type="fixed"/>
        <w:tblLook w:val="0000" w:firstRow="0" w:lastRow="0" w:firstColumn="0" w:lastColumn="0" w:noHBand="0" w:noVBand="0"/>
      </w:tblPr>
      <w:tblGrid>
        <w:gridCol w:w="10531"/>
      </w:tblGrid>
      <w:tr w:rsidR="005F7268" w14:paraId="62D9C0B0" w14:textId="77777777">
        <w:trPr>
          <w:trHeight w:val="4068"/>
        </w:trPr>
        <w:tc>
          <w:tcPr>
            <w:tcW w:w="10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EF2E9" w14:textId="77777777" w:rsidR="005F7268" w:rsidRDefault="005F7268">
            <w:pPr>
              <w:tabs>
                <w:tab w:val="left" w:pos="142"/>
              </w:tabs>
              <w:spacing w:after="0" w:line="288" w:lineRule="auto"/>
              <w:rPr>
                <w:sz w:val="10"/>
                <w:szCs w:val="10"/>
                <w:lang w:val="it-IT"/>
              </w:rPr>
            </w:pPr>
          </w:p>
        </w:tc>
      </w:tr>
    </w:tbl>
    <w:p w14:paraId="56C21D71" w14:textId="77777777" w:rsidR="005F7268" w:rsidRDefault="005F7268">
      <w:pPr>
        <w:tabs>
          <w:tab w:val="left" w:pos="142"/>
        </w:tabs>
        <w:spacing w:after="0" w:line="288" w:lineRule="auto"/>
        <w:ind w:left="143"/>
        <w:rPr>
          <w:sz w:val="10"/>
          <w:szCs w:val="10"/>
          <w:lang w:val="it-IT"/>
        </w:rPr>
      </w:pPr>
    </w:p>
    <w:p w14:paraId="6FF05B67" w14:textId="77777777" w:rsidR="005F7268" w:rsidRDefault="005F7268">
      <w:pPr>
        <w:tabs>
          <w:tab w:val="left" w:pos="142"/>
        </w:tabs>
        <w:spacing w:after="0" w:line="288" w:lineRule="auto"/>
        <w:ind w:left="143"/>
        <w:rPr>
          <w:sz w:val="10"/>
          <w:szCs w:val="10"/>
          <w:lang w:val="it-IT"/>
        </w:rPr>
      </w:pPr>
    </w:p>
    <w:p w14:paraId="72EF7913" w14:textId="77777777" w:rsidR="005F7268" w:rsidRDefault="00930183">
      <w:pPr>
        <w:widowControl w:val="0"/>
        <w:spacing w:before="40" w:after="0" w:line="100" w:lineRule="atLeast"/>
        <w:ind w:left="131"/>
        <w:rPr>
          <w:rFonts w:ascii="Arial Narrow" w:hAnsi="Arial Narrow" w:cs="Arial Narrow"/>
          <w:w w:val="94"/>
          <w:sz w:val="10"/>
          <w:szCs w:val="10"/>
        </w:rPr>
      </w:pPr>
      <w:r>
        <w:rPr>
          <w:rFonts w:ascii="Arial Narrow" w:hAnsi="Arial Narrow" w:cs="Arial Narrow"/>
          <w:b/>
          <w:sz w:val="24"/>
          <w:szCs w:val="24"/>
          <w:lang w:val="it-IT"/>
        </w:rPr>
        <w:t>Motivazione del progetto (max 1500 caratteri)</w:t>
      </w:r>
    </w:p>
    <w:p w14:paraId="6804B514" w14:textId="77777777" w:rsidR="005F7268" w:rsidRDefault="005F7268">
      <w:pPr>
        <w:pStyle w:val="intestazionetabellaCSV"/>
        <w:ind w:left="131" w:right="0"/>
        <w:rPr>
          <w:rFonts w:ascii="Arial Narrow" w:hAnsi="Arial Narrow" w:cs="Arial Narrow"/>
          <w:w w:val="94"/>
          <w:sz w:val="10"/>
          <w:szCs w:val="10"/>
        </w:rPr>
      </w:pPr>
    </w:p>
    <w:p w14:paraId="17A39EC1" w14:textId="77777777" w:rsidR="005F7268" w:rsidRDefault="00930183">
      <w:pPr>
        <w:tabs>
          <w:tab w:val="left" w:pos="142"/>
        </w:tabs>
        <w:spacing w:after="0" w:line="288" w:lineRule="auto"/>
        <w:ind w:left="131"/>
        <w:rPr>
          <w:rFonts w:ascii="Arial Narrow" w:hAnsi="Arial Narrow"/>
          <w:color w:val="000000"/>
          <w:sz w:val="20"/>
          <w:szCs w:val="20"/>
          <w:lang w:val="it-IT"/>
        </w:rPr>
      </w:pPr>
      <w:r>
        <w:rPr>
          <w:rFonts w:ascii="Arial Narrow" w:hAnsi="Arial Narrow"/>
          <w:i/>
          <w:sz w:val="20"/>
          <w:szCs w:val="20"/>
          <w:lang w:val="it-IT"/>
        </w:rPr>
        <w:t>Spiegare brevemente la motivazione alla base del progetto, descrivendo i bisogni rilevati a cui si intende dare una risposta.</w:t>
      </w:r>
    </w:p>
    <w:p w14:paraId="7B0E0775" w14:textId="77777777" w:rsidR="005F7268" w:rsidRDefault="00930183">
      <w:pPr>
        <w:tabs>
          <w:tab w:val="left" w:pos="142"/>
        </w:tabs>
        <w:spacing w:after="0" w:line="288" w:lineRule="auto"/>
        <w:rPr>
          <w:rFonts w:ascii="Arial Narrow" w:hAnsi="Arial Narrow"/>
          <w:color w:val="000000"/>
          <w:sz w:val="20"/>
          <w:szCs w:val="20"/>
          <w:lang w:val="it-IT"/>
        </w:rPr>
      </w:pPr>
      <w:r>
        <w:rPr>
          <w:rFonts w:ascii="Arial Narrow" w:hAnsi="Arial Narrow"/>
          <w:color w:val="000000"/>
          <w:sz w:val="20"/>
          <w:szCs w:val="20"/>
          <w:lang w:val="it-IT"/>
        </w:rPr>
        <w:t xml:space="preserve">   </w:t>
      </w:r>
    </w:p>
    <w:tbl>
      <w:tblPr>
        <w:tblW w:w="0" w:type="auto"/>
        <w:tblInd w:w="137" w:type="dxa"/>
        <w:tblLayout w:type="fixed"/>
        <w:tblLook w:val="0000" w:firstRow="0" w:lastRow="0" w:firstColumn="0" w:lastColumn="0" w:noHBand="0" w:noVBand="0"/>
      </w:tblPr>
      <w:tblGrid>
        <w:gridCol w:w="10493"/>
      </w:tblGrid>
      <w:tr w:rsidR="005F7268" w14:paraId="3180C2C6" w14:textId="77777777">
        <w:trPr>
          <w:trHeight w:val="3175"/>
        </w:trPr>
        <w:tc>
          <w:tcPr>
            <w:tcW w:w="10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1204B" w14:textId="77777777" w:rsidR="005F7268" w:rsidRDefault="005F7268">
            <w:pPr>
              <w:widowControl w:val="0"/>
              <w:spacing w:after="0" w:line="200" w:lineRule="exact"/>
              <w:rPr>
                <w:rFonts w:ascii="Arial Narrow" w:hAnsi="Arial Narrow"/>
                <w:color w:val="000000"/>
                <w:sz w:val="20"/>
                <w:szCs w:val="20"/>
                <w:lang w:val="it-IT"/>
              </w:rPr>
            </w:pPr>
          </w:p>
        </w:tc>
      </w:tr>
    </w:tbl>
    <w:p w14:paraId="33BD047E" w14:textId="77777777" w:rsidR="005F7268" w:rsidRDefault="005F7268">
      <w:pPr>
        <w:widowControl w:val="0"/>
        <w:spacing w:after="0" w:line="200" w:lineRule="exact"/>
        <w:rPr>
          <w:rFonts w:ascii="Arial Narrow" w:hAnsi="Arial Narrow"/>
          <w:color w:val="000000"/>
          <w:sz w:val="20"/>
          <w:szCs w:val="20"/>
          <w:lang w:val="it-IT"/>
        </w:rPr>
      </w:pPr>
    </w:p>
    <w:p w14:paraId="75621216" w14:textId="77777777" w:rsidR="005F7268" w:rsidRDefault="00930183">
      <w:pPr>
        <w:widowControl w:val="0"/>
        <w:spacing w:before="40" w:after="0" w:line="100" w:lineRule="atLeast"/>
        <w:ind w:left="131"/>
        <w:rPr>
          <w:rFonts w:ascii="Arial Narrow" w:hAnsi="Arial Narrow" w:cs="Arial Narrow"/>
          <w:w w:val="94"/>
          <w:sz w:val="10"/>
          <w:szCs w:val="10"/>
        </w:rPr>
      </w:pPr>
      <w:r>
        <w:rPr>
          <w:rFonts w:ascii="Arial Narrow" w:hAnsi="Arial Narrow" w:cs="Arial Narrow"/>
          <w:b/>
          <w:sz w:val="24"/>
          <w:szCs w:val="24"/>
          <w:lang w:val="it-IT"/>
        </w:rPr>
        <w:t>Obiettivi del progetto (max 1000 caratteri)</w:t>
      </w:r>
    </w:p>
    <w:p w14:paraId="4E5CDEA9" w14:textId="77777777" w:rsidR="005F7268" w:rsidRDefault="005F7268">
      <w:pPr>
        <w:pStyle w:val="intestazionetabellaCSV"/>
        <w:ind w:left="131" w:right="0"/>
        <w:rPr>
          <w:rFonts w:ascii="Arial Narrow" w:hAnsi="Arial Narrow" w:cs="Arial Narrow"/>
          <w:w w:val="94"/>
          <w:sz w:val="10"/>
          <w:szCs w:val="10"/>
        </w:rPr>
      </w:pPr>
    </w:p>
    <w:p w14:paraId="5BD6DF39" w14:textId="77777777" w:rsidR="005F7268" w:rsidRDefault="00930183">
      <w:pPr>
        <w:tabs>
          <w:tab w:val="left" w:pos="142"/>
        </w:tabs>
        <w:spacing w:after="0" w:line="288" w:lineRule="auto"/>
        <w:ind w:left="131"/>
        <w:rPr>
          <w:sz w:val="10"/>
          <w:szCs w:val="10"/>
          <w:lang w:val="it-IT"/>
        </w:rPr>
      </w:pPr>
      <w:r>
        <w:rPr>
          <w:rFonts w:ascii="Arial Narrow" w:hAnsi="Arial Narrow"/>
          <w:i/>
          <w:sz w:val="20"/>
          <w:szCs w:val="20"/>
          <w:lang w:val="it-IT"/>
        </w:rPr>
        <w:t>Gli obiettivi evidenziano i risultati e i cambiamenti attesi rispetto al bisogno rilevato (devono essere realistici, raggiungibili e misurabili).</w:t>
      </w:r>
    </w:p>
    <w:tbl>
      <w:tblPr>
        <w:tblW w:w="0" w:type="auto"/>
        <w:tblInd w:w="131" w:type="dxa"/>
        <w:tblLayout w:type="fixed"/>
        <w:tblLook w:val="0000" w:firstRow="0" w:lastRow="0" w:firstColumn="0" w:lastColumn="0" w:noHBand="0" w:noVBand="0"/>
      </w:tblPr>
      <w:tblGrid>
        <w:gridCol w:w="10499"/>
      </w:tblGrid>
      <w:tr w:rsidR="005F7268" w14:paraId="3D39E17D" w14:textId="77777777">
        <w:trPr>
          <w:trHeight w:val="3474"/>
        </w:trPr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E61C6" w14:textId="77777777" w:rsidR="005F7268" w:rsidRDefault="005F7268">
            <w:pPr>
              <w:tabs>
                <w:tab w:val="left" w:pos="142"/>
              </w:tabs>
              <w:spacing w:after="0" w:line="288" w:lineRule="auto"/>
              <w:rPr>
                <w:sz w:val="10"/>
                <w:szCs w:val="10"/>
                <w:lang w:val="it-IT"/>
              </w:rPr>
            </w:pPr>
          </w:p>
        </w:tc>
      </w:tr>
    </w:tbl>
    <w:p w14:paraId="708C5C36" w14:textId="77777777" w:rsidR="005F7268" w:rsidRDefault="005F7268">
      <w:pPr>
        <w:tabs>
          <w:tab w:val="left" w:pos="142"/>
        </w:tabs>
        <w:spacing w:after="0" w:line="288" w:lineRule="auto"/>
        <w:ind w:left="131"/>
        <w:rPr>
          <w:sz w:val="10"/>
          <w:szCs w:val="10"/>
          <w:lang w:val="it-IT"/>
        </w:rPr>
      </w:pPr>
    </w:p>
    <w:p w14:paraId="53BA81B8" w14:textId="77777777" w:rsidR="00930183" w:rsidRDefault="00930183">
      <w:pPr>
        <w:widowControl w:val="0"/>
        <w:spacing w:before="40" w:after="0" w:line="100" w:lineRule="atLeast"/>
        <w:ind w:left="131"/>
        <w:rPr>
          <w:rFonts w:ascii="Arial Narrow" w:hAnsi="Arial Narrow" w:cs="Arial Narrow"/>
          <w:b/>
          <w:sz w:val="24"/>
          <w:szCs w:val="24"/>
          <w:lang w:val="it-IT"/>
        </w:rPr>
      </w:pPr>
    </w:p>
    <w:p w14:paraId="350F64A8" w14:textId="77777777" w:rsidR="00930183" w:rsidRDefault="00930183">
      <w:pPr>
        <w:widowControl w:val="0"/>
        <w:spacing w:before="40" w:after="0" w:line="100" w:lineRule="atLeast"/>
        <w:ind w:left="131"/>
        <w:rPr>
          <w:rFonts w:ascii="Arial Narrow" w:hAnsi="Arial Narrow" w:cs="Arial Narrow"/>
          <w:b/>
          <w:sz w:val="24"/>
          <w:szCs w:val="24"/>
          <w:lang w:val="it-IT"/>
        </w:rPr>
      </w:pPr>
    </w:p>
    <w:p w14:paraId="2A9561B1" w14:textId="77777777" w:rsidR="005F7268" w:rsidRDefault="00930183">
      <w:pPr>
        <w:widowControl w:val="0"/>
        <w:spacing w:before="40" w:after="0" w:line="100" w:lineRule="atLeast"/>
        <w:ind w:left="131"/>
        <w:rPr>
          <w:rFonts w:ascii="Arial Narrow" w:hAnsi="Arial Narrow" w:cs="Arial Narrow"/>
          <w:w w:val="94"/>
          <w:sz w:val="10"/>
          <w:szCs w:val="10"/>
        </w:rPr>
      </w:pPr>
      <w:r>
        <w:rPr>
          <w:rFonts w:ascii="Arial Narrow" w:hAnsi="Arial Narrow" w:cs="Arial Narrow"/>
          <w:b/>
          <w:sz w:val="24"/>
          <w:szCs w:val="24"/>
          <w:lang w:val="it-IT"/>
        </w:rPr>
        <w:t>Destinatari del Progetto</w:t>
      </w:r>
    </w:p>
    <w:p w14:paraId="3FD182EA" w14:textId="77777777" w:rsidR="005F7268" w:rsidRDefault="005F7268">
      <w:pPr>
        <w:pStyle w:val="intestazionetabellaCSV"/>
        <w:ind w:left="131" w:right="0"/>
        <w:rPr>
          <w:rFonts w:ascii="Arial Narrow" w:hAnsi="Arial Narrow" w:cs="Arial Narrow"/>
          <w:w w:val="94"/>
          <w:sz w:val="10"/>
          <w:szCs w:val="10"/>
        </w:rPr>
      </w:pPr>
    </w:p>
    <w:p w14:paraId="63982D03" w14:textId="6223B1AA" w:rsidR="005F7268" w:rsidRDefault="00930183">
      <w:pPr>
        <w:tabs>
          <w:tab w:val="left" w:pos="142"/>
        </w:tabs>
        <w:spacing w:after="0" w:line="288" w:lineRule="auto"/>
        <w:ind w:left="131"/>
        <w:rPr>
          <w:rFonts w:ascii="Arial Narrow" w:hAnsi="Arial Narrow"/>
          <w:i/>
          <w:sz w:val="20"/>
          <w:szCs w:val="20"/>
          <w:lang w:val="it-IT"/>
        </w:rPr>
      </w:pPr>
      <w:r>
        <w:rPr>
          <w:rFonts w:ascii="Arial Narrow" w:hAnsi="Arial Narrow"/>
          <w:i/>
          <w:sz w:val="20"/>
          <w:szCs w:val="20"/>
          <w:lang w:val="it-IT"/>
        </w:rPr>
        <w:t>Indicare i beneficiari diretti e indiretti del progetto specificandone le caratteristiche e il numero.</w:t>
      </w:r>
    </w:p>
    <w:p w14:paraId="6003BC68" w14:textId="77777777" w:rsidR="005F7268" w:rsidRDefault="005F7268">
      <w:pPr>
        <w:tabs>
          <w:tab w:val="left" w:pos="142"/>
        </w:tabs>
        <w:spacing w:after="0" w:line="288" w:lineRule="auto"/>
        <w:ind w:left="131"/>
        <w:rPr>
          <w:rFonts w:ascii="Arial Narrow" w:hAnsi="Arial Narrow"/>
          <w:i/>
          <w:sz w:val="20"/>
          <w:szCs w:val="20"/>
          <w:lang w:val="it-IT"/>
        </w:rPr>
      </w:pPr>
    </w:p>
    <w:tbl>
      <w:tblPr>
        <w:tblW w:w="0" w:type="auto"/>
        <w:tblInd w:w="131" w:type="dxa"/>
        <w:tblLayout w:type="fixed"/>
        <w:tblLook w:val="0000" w:firstRow="0" w:lastRow="0" w:firstColumn="0" w:lastColumn="0" w:noHBand="0" w:noVBand="0"/>
      </w:tblPr>
      <w:tblGrid>
        <w:gridCol w:w="8794"/>
        <w:gridCol w:w="1701"/>
      </w:tblGrid>
      <w:tr w:rsidR="005F7268" w14:paraId="58796614" w14:textId="77777777"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FC657" w14:textId="77777777" w:rsidR="005F7268" w:rsidRDefault="00930183">
            <w:pPr>
              <w:tabs>
                <w:tab w:val="left" w:pos="142"/>
              </w:tabs>
              <w:spacing w:after="0" w:line="288" w:lineRule="auto"/>
              <w:rPr>
                <w:rFonts w:ascii="Arial Narrow" w:hAnsi="Arial Narrow"/>
                <w:i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i/>
                <w:sz w:val="20"/>
                <w:szCs w:val="20"/>
                <w:lang w:val="it-IT"/>
              </w:rPr>
              <w:t>TIPOLOGIA DESTINATARI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8A1F1" w14:textId="77777777" w:rsidR="005F7268" w:rsidRDefault="00930183">
            <w:pPr>
              <w:tabs>
                <w:tab w:val="left" w:pos="142"/>
              </w:tabs>
              <w:spacing w:after="0" w:line="288" w:lineRule="auto"/>
            </w:pPr>
            <w:r>
              <w:rPr>
                <w:rFonts w:ascii="Arial Narrow" w:hAnsi="Arial Narrow"/>
                <w:i/>
                <w:sz w:val="20"/>
                <w:szCs w:val="20"/>
                <w:lang w:val="it-IT"/>
              </w:rPr>
              <w:t>NUMERO</w:t>
            </w:r>
          </w:p>
        </w:tc>
      </w:tr>
      <w:tr w:rsidR="005F7268" w14:paraId="1BF6CAD4" w14:textId="77777777"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DEAB4" w14:textId="77777777" w:rsidR="005F7268" w:rsidRDefault="005F7268">
            <w:pPr>
              <w:tabs>
                <w:tab w:val="left" w:pos="142"/>
              </w:tabs>
              <w:spacing w:after="0" w:line="288" w:lineRule="auto"/>
              <w:rPr>
                <w:rFonts w:ascii="Arial Narrow" w:hAnsi="Arial Narrow"/>
                <w:i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1C245" w14:textId="77777777" w:rsidR="005F7268" w:rsidRDefault="005F7268">
            <w:pPr>
              <w:tabs>
                <w:tab w:val="left" w:pos="142"/>
              </w:tabs>
              <w:spacing w:after="0" w:line="288" w:lineRule="auto"/>
              <w:rPr>
                <w:rFonts w:ascii="Arial Narrow" w:hAnsi="Arial Narrow"/>
                <w:i/>
                <w:sz w:val="20"/>
                <w:szCs w:val="20"/>
                <w:lang w:val="it-IT"/>
              </w:rPr>
            </w:pPr>
          </w:p>
        </w:tc>
      </w:tr>
      <w:tr w:rsidR="005F7268" w14:paraId="3FFFB267" w14:textId="77777777"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FE0EF" w14:textId="77777777" w:rsidR="005F7268" w:rsidRDefault="005F7268">
            <w:pPr>
              <w:tabs>
                <w:tab w:val="left" w:pos="142"/>
              </w:tabs>
              <w:spacing w:after="0" w:line="288" w:lineRule="auto"/>
              <w:rPr>
                <w:rFonts w:ascii="Arial Narrow" w:hAnsi="Arial Narrow"/>
                <w:i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51A52" w14:textId="77777777" w:rsidR="005F7268" w:rsidRDefault="005F7268">
            <w:pPr>
              <w:tabs>
                <w:tab w:val="left" w:pos="142"/>
              </w:tabs>
              <w:spacing w:after="0" w:line="288" w:lineRule="auto"/>
              <w:rPr>
                <w:rFonts w:ascii="Arial Narrow" w:hAnsi="Arial Narrow"/>
                <w:i/>
                <w:sz w:val="20"/>
                <w:szCs w:val="20"/>
                <w:lang w:val="it-IT"/>
              </w:rPr>
            </w:pPr>
          </w:p>
        </w:tc>
      </w:tr>
      <w:tr w:rsidR="005F7268" w14:paraId="0382A780" w14:textId="77777777">
        <w:tc>
          <w:tcPr>
            <w:tcW w:w="8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BE193" w14:textId="77777777" w:rsidR="005F7268" w:rsidRDefault="005F7268">
            <w:pPr>
              <w:tabs>
                <w:tab w:val="left" w:pos="142"/>
              </w:tabs>
              <w:spacing w:after="0" w:line="288" w:lineRule="auto"/>
              <w:rPr>
                <w:rFonts w:ascii="Arial Narrow" w:hAnsi="Arial Narrow"/>
                <w:i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99B2B" w14:textId="77777777" w:rsidR="005F7268" w:rsidRDefault="005F7268">
            <w:pPr>
              <w:tabs>
                <w:tab w:val="left" w:pos="142"/>
              </w:tabs>
              <w:spacing w:after="0" w:line="288" w:lineRule="auto"/>
              <w:rPr>
                <w:rFonts w:ascii="Arial Narrow" w:hAnsi="Arial Narrow"/>
                <w:i/>
                <w:sz w:val="20"/>
                <w:szCs w:val="20"/>
                <w:lang w:val="it-IT"/>
              </w:rPr>
            </w:pPr>
          </w:p>
        </w:tc>
      </w:tr>
    </w:tbl>
    <w:p w14:paraId="46609C1C" w14:textId="77777777" w:rsidR="005F7268" w:rsidRDefault="005F7268">
      <w:pPr>
        <w:tabs>
          <w:tab w:val="left" w:pos="142"/>
        </w:tabs>
        <w:spacing w:after="0" w:line="288" w:lineRule="auto"/>
        <w:ind w:left="131"/>
        <w:rPr>
          <w:rFonts w:ascii="Arial Narrow" w:hAnsi="Arial Narrow"/>
          <w:i/>
          <w:sz w:val="20"/>
          <w:szCs w:val="20"/>
          <w:lang w:val="it-IT"/>
        </w:rPr>
      </w:pPr>
    </w:p>
    <w:p w14:paraId="0351CA5F" w14:textId="77777777" w:rsidR="005F7268" w:rsidRDefault="00930183">
      <w:pPr>
        <w:widowControl w:val="0"/>
        <w:spacing w:before="40" w:after="0" w:line="100" w:lineRule="atLeast"/>
        <w:ind w:left="131"/>
        <w:rPr>
          <w:rFonts w:ascii="Arial Narrow" w:hAnsi="Arial Narrow" w:cs="Arial Narrow"/>
          <w:w w:val="94"/>
          <w:sz w:val="10"/>
          <w:szCs w:val="10"/>
        </w:rPr>
      </w:pPr>
      <w:r>
        <w:rPr>
          <w:rFonts w:ascii="Arial Narrow" w:hAnsi="Arial Narrow" w:cs="Arial Narrow"/>
          <w:b/>
          <w:sz w:val="24"/>
          <w:szCs w:val="24"/>
          <w:lang w:val="it-IT"/>
        </w:rPr>
        <w:t>Descrizione delle attività (max 3000 caratteri)</w:t>
      </w:r>
    </w:p>
    <w:p w14:paraId="73CD5D13" w14:textId="77777777" w:rsidR="005F7268" w:rsidRDefault="005F7268">
      <w:pPr>
        <w:pStyle w:val="intestazionetabellaCSV"/>
        <w:ind w:left="131" w:right="0"/>
        <w:rPr>
          <w:rFonts w:ascii="Arial Narrow" w:hAnsi="Arial Narrow" w:cs="Arial Narrow"/>
          <w:w w:val="94"/>
          <w:sz w:val="10"/>
          <w:szCs w:val="10"/>
        </w:rPr>
      </w:pPr>
    </w:p>
    <w:p w14:paraId="28789572" w14:textId="77777777" w:rsidR="005F7268" w:rsidRDefault="00930183">
      <w:pPr>
        <w:tabs>
          <w:tab w:val="left" w:pos="142"/>
        </w:tabs>
        <w:spacing w:after="0" w:line="288" w:lineRule="auto"/>
        <w:ind w:left="131"/>
        <w:rPr>
          <w:sz w:val="10"/>
          <w:szCs w:val="10"/>
          <w:lang w:val="it-IT"/>
        </w:rPr>
      </w:pPr>
      <w:r>
        <w:rPr>
          <w:rFonts w:ascii="Arial Narrow" w:hAnsi="Arial Narrow"/>
          <w:i/>
          <w:sz w:val="20"/>
          <w:szCs w:val="20"/>
          <w:lang w:val="it-IT"/>
        </w:rPr>
        <w:t>Descrivere le attività previste in relazione agli obiettivi sopra indicati. Specificare la tempistica di realizzazione, le strategie di comunicazione, la metodologia di diffusione dei risultati ed eventuali affidamento delle attività a terzi.</w:t>
      </w:r>
    </w:p>
    <w:tbl>
      <w:tblPr>
        <w:tblW w:w="0" w:type="auto"/>
        <w:tblInd w:w="131" w:type="dxa"/>
        <w:tblLayout w:type="fixed"/>
        <w:tblLook w:val="0000" w:firstRow="0" w:lastRow="0" w:firstColumn="0" w:lastColumn="0" w:noHBand="0" w:noVBand="0"/>
      </w:tblPr>
      <w:tblGrid>
        <w:gridCol w:w="10499"/>
      </w:tblGrid>
      <w:tr w:rsidR="005F7268" w14:paraId="5C5833B8" w14:textId="77777777">
        <w:trPr>
          <w:trHeight w:val="3474"/>
        </w:trPr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A046A" w14:textId="77777777" w:rsidR="005F7268" w:rsidRDefault="005F7268">
            <w:pPr>
              <w:tabs>
                <w:tab w:val="left" w:pos="142"/>
              </w:tabs>
              <w:spacing w:after="0" w:line="288" w:lineRule="auto"/>
              <w:rPr>
                <w:sz w:val="10"/>
                <w:szCs w:val="10"/>
                <w:lang w:val="it-IT"/>
              </w:rPr>
            </w:pPr>
          </w:p>
        </w:tc>
      </w:tr>
    </w:tbl>
    <w:p w14:paraId="3EC4F22F" w14:textId="77777777" w:rsidR="005F7268" w:rsidRDefault="005F7268">
      <w:pPr>
        <w:widowControl w:val="0"/>
        <w:spacing w:before="40" w:after="0" w:line="100" w:lineRule="atLeast"/>
        <w:ind w:left="131"/>
        <w:rPr>
          <w:rFonts w:ascii="Arial Narrow" w:hAnsi="Arial Narrow" w:cs="Arial Narrow"/>
          <w:b/>
          <w:sz w:val="24"/>
          <w:szCs w:val="24"/>
          <w:lang w:val="it-IT"/>
        </w:rPr>
      </w:pPr>
    </w:p>
    <w:p w14:paraId="248BD4D6" w14:textId="77777777" w:rsidR="005F7268" w:rsidRDefault="00930183">
      <w:pPr>
        <w:widowControl w:val="0"/>
        <w:spacing w:before="40" w:after="0" w:line="100" w:lineRule="atLeast"/>
        <w:ind w:left="143"/>
        <w:rPr>
          <w:rFonts w:ascii="Arial Narrow" w:hAnsi="Arial Narrow" w:cs="Arial Narrow"/>
          <w:w w:val="94"/>
          <w:sz w:val="10"/>
          <w:szCs w:val="10"/>
        </w:rPr>
      </w:pPr>
      <w:r>
        <w:rPr>
          <w:rFonts w:ascii="Arial Narrow" w:hAnsi="Arial Narrow" w:cs="Arial Narrow"/>
          <w:b/>
          <w:sz w:val="24"/>
          <w:szCs w:val="24"/>
          <w:lang w:val="it-IT"/>
        </w:rPr>
        <w:t>Rete/Collaborazioni</w:t>
      </w:r>
    </w:p>
    <w:p w14:paraId="2370CE77" w14:textId="77777777" w:rsidR="005F7268" w:rsidRDefault="005F7268">
      <w:pPr>
        <w:pStyle w:val="intestazionetabellaCSV"/>
        <w:ind w:left="143" w:right="0"/>
        <w:rPr>
          <w:rFonts w:ascii="Arial Narrow" w:hAnsi="Arial Narrow" w:cs="Arial Narrow"/>
          <w:w w:val="94"/>
          <w:sz w:val="10"/>
          <w:szCs w:val="10"/>
        </w:rPr>
      </w:pPr>
    </w:p>
    <w:p w14:paraId="39AD71F7" w14:textId="77777777" w:rsidR="005F7268" w:rsidRDefault="00930183">
      <w:pPr>
        <w:tabs>
          <w:tab w:val="left" w:pos="142"/>
        </w:tabs>
        <w:spacing w:after="0" w:line="288" w:lineRule="auto"/>
        <w:ind w:left="143"/>
        <w:rPr>
          <w:sz w:val="10"/>
          <w:szCs w:val="10"/>
          <w:lang w:val="it-IT"/>
        </w:rPr>
      </w:pPr>
      <w:r>
        <w:rPr>
          <w:rFonts w:ascii="Arial Narrow" w:hAnsi="Arial Narrow"/>
          <w:i/>
          <w:sz w:val="20"/>
          <w:szCs w:val="20"/>
          <w:lang w:val="it-IT"/>
        </w:rPr>
        <w:t>Indicare i soggetti coinvolti a titolo gratuito nel progetto e descrivere brevemente il loro ruolo. I partner qui indicati non possono in nessun caso essere destinatari di quote di contributo né essere fornitori di beni e devono aver sottoscritto la lettera di partenariato.</w:t>
      </w:r>
    </w:p>
    <w:p w14:paraId="4DF9D630" w14:textId="77777777" w:rsidR="005F7268" w:rsidRDefault="005F7268">
      <w:pPr>
        <w:tabs>
          <w:tab w:val="left" w:pos="142"/>
        </w:tabs>
        <w:spacing w:after="0" w:line="288" w:lineRule="auto"/>
        <w:ind w:left="143"/>
        <w:rPr>
          <w:sz w:val="10"/>
          <w:szCs w:val="10"/>
          <w:lang w:val="it-IT"/>
        </w:rPr>
      </w:pPr>
    </w:p>
    <w:tbl>
      <w:tblPr>
        <w:tblW w:w="0" w:type="auto"/>
        <w:tblInd w:w="2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1"/>
        <w:gridCol w:w="1032"/>
        <w:gridCol w:w="5506"/>
      </w:tblGrid>
      <w:tr w:rsidR="005F7268" w14:paraId="1718B987" w14:textId="77777777" w:rsidTr="00930183">
        <w:trPr>
          <w:trHeight w:val="871"/>
        </w:trPr>
        <w:tc>
          <w:tcPr>
            <w:tcW w:w="4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49AD7E4" w14:textId="77777777" w:rsidR="005F7268" w:rsidRDefault="00930183">
            <w:pPr>
              <w:widowControl w:val="0"/>
              <w:spacing w:before="40" w:after="0" w:line="100" w:lineRule="atLeast"/>
              <w:ind w:right="-20"/>
              <w:rPr>
                <w:rFonts w:ascii="Arial Narrow" w:hAnsi="Arial Narrow" w:cs="Arial Narrow"/>
                <w:b/>
                <w:bCs/>
                <w:color w:val="231F20"/>
                <w:szCs w:val="18"/>
                <w:lang w:val="it-IT"/>
              </w:rPr>
            </w:pPr>
            <w:r>
              <w:rPr>
                <w:rFonts w:ascii="Arial Narrow" w:hAnsi="Arial Narrow" w:cs="Arial Narrow"/>
                <w:b/>
                <w:bCs/>
                <w:color w:val="231F20"/>
                <w:szCs w:val="18"/>
                <w:lang w:val="it-IT"/>
              </w:rPr>
              <w:t>ORGANIZZAZIONI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59013F" w14:textId="77777777" w:rsidR="005F7268" w:rsidRDefault="00930183">
            <w:pPr>
              <w:widowControl w:val="0"/>
              <w:spacing w:before="40" w:after="0" w:line="100" w:lineRule="atLeast"/>
              <w:ind w:right="-20"/>
              <w:rPr>
                <w:rFonts w:ascii="Arial Narrow" w:hAnsi="Arial Narrow" w:cs="Arial Narrow"/>
                <w:color w:val="231F20"/>
                <w:sz w:val="17"/>
                <w:szCs w:val="17"/>
                <w:lang w:val="it-IT"/>
              </w:rPr>
            </w:pPr>
            <w:r>
              <w:rPr>
                <w:rFonts w:ascii="Arial Narrow" w:hAnsi="Arial Narrow" w:cs="Arial Narrow"/>
                <w:b/>
                <w:bCs/>
                <w:color w:val="231F20"/>
                <w:szCs w:val="18"/>
                <w:lang w:val="it-IT"/>
              </w:rPr>
              <w:t>RUOLO DEL PARTNER</w:t>
            </w:r>
          </w:p>
          <w:p w14:paraId="4891A94D" w14:textId="77777777" w:rsidR="005F7268" w:rsidRDefault="00930183">
            <w:pPr>
              <w:widowControl w:val="0"/>
              <w:spacing w:before="40" w:after="0" w:line="100" w:lineRule="atLeast"/>
              <w:ind w:right="-20"/>
            </w:pPr>
            <w:r>
              <w:rPr>
                <w:rFonts w:ascii="Arial Narrow" w:hAnsi="Arial Narrow" w:cs="Arial Narrow"/>
                <w:color w:val="231F20"/>
                <w:sz w:val="17"/>
                <w:szCs w:val="17"/>
                <w:lang w:val="it-IT"/>
              </w:rPr>
              <w:t>(che tipo di assistenza o beni mettono a disposizione per valorizzare il progetto, …)</w:t>
            </w:r>
          </w:p>
        </w:tc>
      </w:tr>
      <w:tr w:rsidR="005F7268" w14:paraId="2E30513D" w14:textId="77777777" w:rsidTr="00930183">
        <w:trPr>
          <w:cantSplit/>
          <w:trHeight w:val="567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923F9E" w14:textId="77777777" w:rsidR="005F7268" w:rsidRDefault="00930183">
            <w:pPr>
              <w:widowControl w:val="0"/>
              <w:spacing w:before="40" w:after="0" w:line="100" w:lineRule="atLeast"/>
              <w:ind w:right="-20"/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</w:pPr>
            <w:r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  <w:t>Associazioni di volontariato iscritte al ex Registro Regionale / RUNTS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9F667E" w14:textId="77777777" w:rsidR="005F7268" w:rsidRDefault="00930183">
            <w:pPr>
              <w:widowControl w:val="0"/>
              <w:spacing w:before="40" w:after="0" w:line="100" w:lineRule="atLeast"/>
              <w:ind w:right="-20"/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</w:pPr>
            <w:r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  <w:t>N. Iscrizione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92BBE4C" w14:textId="77777777" w:rsidR="005F7268" w:rsidRDefault="00930183">
            <w:pPr>
              <w:widowControl w:val="0"/>
              <w:spacing w:before="40" w:after="0" w:line="100" w:lineRule="atLeast"/>
              <w:ind w:right="-20"/>
            </w:pPr>
            <w:r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  <w:t>Descrizione</w:t>
            </w:r>
          </w:p>
        </w:tc>
      </w:tr>
      <w:tr w:rsidR="005F7268" w14:paraId="7459707A" w14:textId="77777777" w:rsidTr="00930183">
        <w:trPr>
          <w:cantSplit/>
          <w:trHeight w:val="510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EA94CA8" w14:textId="77777777" w:rsidR="005F7268" w:rsidRDefault="00930183">
            <w:pPr>
              <w:widowControl w:val="0"/>
              <w:spacing w:before="40" w:after="0" w:line="100" w:lineRule="atLeast"/>
              <w:ind w:right="-2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9601F4">
              <w:fldChar w:fldCharType="separate"/>
            </w:r>
            <w:r>
              <w:fldChar w:fldCharType="end"/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FEE850D" w14:textId="77777777" w:rsidR="005F7268" w:rsidRDefault="00930183">
            <w:pPr>
              <w:widowControl w:val="0"/>
              <w:spacing w:before="40" w:after="0" w:line="100" w:lineRule="atLeast"/>
              <w:ind w:right="-2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9601F4">
              <w:fldChar w:fldCharType="separate"/>
            </w:r>
            <w:r>
              <w:fldChar w:fldCharType="end"/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730A28" w14:textId="77777777" w:rsidR="005F7268" w:rsidRDefault="00930183">
            <w:pPr>
              <w:widowControl w:val="0"/>
              <w:spacing w:before="40" w:after="0" w:line="100" w:lineRule="atLeast"/>
              <w:ind w:right="-2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9601F4">
              <w:fldChar w:fldCharType="separate"/>
            </w:r>
            <w:r>
              <w:fldChar w:fldCharType="end"/>
            </w:r>
          </w:p>
        </w:tc>
      </w:tr>
      <w:tr w:rsidR="005F7268" w14:paraId="729B3654" w14:textId="77777777" w:rsidTr="00930183">
        <w:trPr>
          <w:cantSplit/>
          <w:trHeight w:val="510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63CF142" w14:textId="77777777" w:rsidR="005F7268" w:rsidRDefault="00930183">
            <w:pPr>
              <w:widowControl w:val="0"/>
              <w:spacing w:before="40" w:after="0" w:line="100" w:lineRule="atLeast"/>
              <w:ind w:right="-2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9601F4">
              <w:fldChar w:fldCharType="separate"/>
            </w:r>
            <w:r>
              <w:fldChar w:fldCharType="end"/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B002B0D" w14:textId="77777777" w:rsidR="005F7268" w:rsidRDefault="00930183">
            <w:pPr>
              <w:widowControl w:val="0"/>
              <w:spacing w:before="40" w:after="0" w:line="100" w:lineRule="atLeast"/>
              <w:ind w:right="-2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9601F4">
              <w:fldChar w:fldCharType="separate"/>
            </w:r>
            <w:r>
              <w:fldChar w:fldCharType="end"/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803C6F" w14:textId="77777777" w:rsidR="005F7268" w:rsidRDefault="00930183">
            <w:pPr>
              <w:widowControl w:val="0"/>
              <w:spacing w:before="40" w:after="0" w:line="100" w:lineRule="atLeast"/>
              <w:ind w:right="-2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9601F4">
              <w:fldChar w:fldCharType="separate"/>
            </w:r>
            <w:r>
              <w:fldChar w:fldCharType="end"/>
            </w:r>
          </w:p>
        </w:tc>
      </w:tr>
      <w:tr w:rsidR="005F7268" w14:paraId="0BDAE52B" w14:textId="77777777" w:rsidTr="00930183">
        <w:trPr>
          <w:cantSplit/>
          <w:trHeight w:val="567"/>
        </w:trPr>
        <w:tc>
          <w:tcPr>
            <w:tcW w:w="4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8023B6" w14:textId="77777777" w:rsidR="005F7268" w:rsidRDefault="00930183">
            <w:pPr>
              <w:widowControl w:val="0"/>
              <w:spacing w:before="40" w:after="0" w:line="100" w:lineRule="atLeast"/>
              <w:ind w:right="-20"/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</w:pPr>
            <w:r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  <w:t xml:space="preserve">Altre Associazioni NON iscritte 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9E6C5E0" w14:textId="77777777" w:rsidR="005F7268" w:rsidRDefault="00930183">
            <w:pPr>
              <w:widowControl w:val="0"/>
              <w:tabs>
                <w:tab w:val="left" w:pos="923"/>
              </w:tabs>
              <w:spacing w:before="40" w:after="0" w:line="100" w:lineRule="atLeast"/>
              <w:ind w:right="-20"/>
              <w:rPr>
                <w:rFonts w:ascii="Arial Narrow" w:hAnsi="Arial Narrow" w:cs="Arial Narrow"/>
                <w:color w:val="231F20"/>
                <w:sz w:val="18"/>
                <w:szCs w:val="18"/>
                <w:lang w:val="it-IT"/>
              </w:rPr>
            </w:pPr>
            <w:r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  <w:t>Descrizione</w:t>
            </w:r>
            <w:r>
              <w:rPr>
                <w:rFonts w:ascii="Arial Narrow" w:hAnsi="Arial Narrow" w:cs="Arial Narrow"/>
                <w:color w:val="231F20"/>
                <w:sz w:val="18"/>
                <w:szCs w:val="18"/>
                <w:lang w:val="it-IT"/>
              </w:rPr>
              <w:t xml:space="preserve"> (che tipo di assistenza o beni mettono a disposizione per </w:t>
            </w:r>
          </w:p>
          <w:p w14:paraId="4541E429" w14:textId="77777777" w:rsidR="005F7268" w:rsidRDefault="00930183">
            <w:pPr>
              <w:widowControl w:val="0"/>
              <w:tabs>
                <w:tab w:val="left" w:pos="923"/>
              </w:tabs>
              <w:spacing w:before="40" w:after="0" w:line="100" w:lineRule="atLeast"/>
              <w:ind w:left="923" w:right="-20"/>
            </w:pPr>
            <w:r>
              <w:rPr>
                <w:rFonts w:ascii="Arial Narrow" w:hAnsi="Arial Narrow" w:cs="Arial Narrow"/>
                <w:color w:val="231F20"/>
                <w:sz w:val="18"/>
                <w:szCs w:val="18"/>
                <w:lang w:val="it-IT"/>
              </w:rPr>
              <w:t>valorizzare il progetto)</w:t>
            </w:r>
          </w:p>
        </w:tc>
      </w:tr>
      <w:tr w:rsidR="005F7268" w14:paraId="325F4B27" w14:textId="77777777" w:rsidTr="00930183">
        <w:trPr>
          <w:cantSplit/>
          <w:trHeight w:val="510"/>
        </w:trPr>
        <w:tc>
          <w:tcPr>
            <w:tcW w:w="4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7966827" w14:textId="77777777" w:rsidR="005F7268" w:rsidRDefault="00930183">
            <w:pPr>
              <w:widowControl w:val="0"/>
              <w:spacing w:before="40" w:after="0" w:line="100" w:lineRule="atLeast"/>
              <w:ind w:right="-2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9601F4">
              <w:fldChar w:fldCharType="separate"/>
            </w:r>
            <w:r>
              <w:fldChar w:fldCharType="end"/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268F97" w14:textId="77777777" w:rsidR="005F7268" w:rsidRDefault="00930183">
            <w:pPr>
              <w:widowControl w:val="0"/>
              <w:spacing w:before="40" w:after="0" w:line="100" w:lineRule="atLeast"/>
              <w:ind w:right="-2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9601F4">
              <w:fldChar w:fldCharType="separate"/>
            </w:r>
            <w:r>
              <w:fldChar w:fldCharType="end"/>
            </w:r>
          </w:p>
        </w:tc>
      </w:tr>
      <w:tr w:rsidR="005F7268" w14:paraId="3107029A" w14:textId="77777777" w:rsidTr="00930183">
        <w:trPr>
          <w:cantSplit/>
          <w:trHeight w:val="510"/>
        </w:trPr>
        <w:tc>
          <w:tcPr>
            <w:tcW w:w="4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CD2F2F5" w14:textId="77777777" w:rsidR="005F7268" w:rsidRDefault="00930183">
            <w:pPr>
              <w:widowControl w:val="0"/>
              <w:spacing w:before="40" w:after="0" w:line="100" w:lineRule="atLeast"/>
              <w:ind w:right="-2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9601F4">
              <w:fldChar w:fldCharType="separate"/>
            </w:r>
            <w:r>
              <w:fldChar w:fldCharType="end"/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BF680A" w14:textId="77777777" w:rsidR="005F7268" w:rsidRDefault="00930183">
            <w:pPr>
              <w:widowControl w:val="0"/>
              <w:spacing w:before="40" w:after="0" w:line="100" w:lineRule="atLeast"/>
              <w:ind w:right="-2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9601F4">
              <w:fldChar w:fldCharType="separate"/>
            </w:r>
            <w:r>
              <w:fldChar w:fldCharType="end"/>
            </w:r>
          </w:p>
        </w:tc>
      </w:tr>
      <w:tr w:rsidR="005F7268" w14:paraId="1E669568" w14:textId="77777777" w:rsidTr="00930183">
        <w:trPr>
          <w:cantSplit/>
          <w:trHeight w:val="567"/>
        </w:trPr>
        <w:tc>
          <w:tcPr>
            <w:tcW w:w="4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FBA5E9" w14:textId="77777777" w:rsidR="005F7268" w:rsidRDefault="00930183">
            <w:pPr>
              <w:widowControl w:val="0"/>
              <w:spacing w:before="40" w:after="0" w:line="100" w:lineRule="atLeast"/>
              <w:ind w:right="-20"/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</w:pPr>
            <w:r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  <w:t>Altri Enti / Istituzioni / Organizzazioni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518BEEC" w14:textId="77777777" w:rsidR="005F7268" w:rsidRDefault="00930183">
            <w:pPr>
              <w:widowControl w:val="0"/>
              <w:tabs>
                <w:tab w:val="left" w:pos="923"/>
              </w:tabs>
              <w:spacing w:before="40" w:after="0" w:line="100" w:lineRule="atLeast"/>
              <w:ind w:right="-20"/>
              <w:rPr>
                <w:rFonts w:ascii="Arial Narrow" w:hAnsi="Arial Narrow" w:cs="Arial Narrow"/>
                <w:color w:val="231F20"/>
                <w:sz w:val="18"/>
                <w:szCs w:val="18"/>
                <w:lang w:val="it-IT"/>
              </w:rPr>
            </w:pPr>
            <w:r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  <w:t>Descrizione</w:t>
            </w:r>
            <w:r>
              <w:rPr>
                <w:rFonts w:ascii="Arial Narrow" w:hAnsi="Arial Narrow" w:cs="Arial Narrow"/>
                <w:color w:val="231F20"/>
                <w:sz w:val="18"/>
                <w:szCs w:val="18"/>
                <w:lang w:val="it-IT"/>
              </w:rPr>
              <w:t xml:space="preserve"> (che tipo di assistenza o beni mettono a disposizione per </w:t>
            </w:r>
          </w:p>
          <w:p w14:paraId="5161577F" w14:textId="77777777" w:rsidR="005F7268" w:rsidRDefault="00930183">
            <w:pPr>
              <w:widowControl w:val="0"/>
              <w:tabs>
                <w:tab w:val="left" w:pos="923"/>
              </w:tabs>
              <w:spacing w:before="40" w:after="0" w:line="100" w:lineRule="atLeast"/>
              <w:ind w:left="923" w:right="-20"/>
            </w:pPr>
            <w:r>
              <w:rPr>
                <w:rFonts w:ascii="Arial Narrow" w:hAnsi="Arial Narrow" w:cs="Arial Narrow"/>
                <w:color w:val="231F20"/>
                <w:sz w:val="18"/>
                <w:szCs w:val="18"/>
                <w:lang w:val="it-IT"/>
              </w:rPr>
              <w:t>valorizzare il progetto)</w:t>
            </w:r>
          </w:p>
        </w:tc>
      </w:tr>
      <w:tr w:rsidR="005F7268" w14:paraId="6D0D1E95" w14:textId="77777777" w:rsidTr="00930183">
        <w:trPr>
          <w:cantSplit/>
          <w:trHeight w:val="510"/>
        </w:trPr>
        <w:tc>
          <w:tcPr>
            <w:tcW w:w="4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07E6A55" w14:textId="77777777" w:rsidR="005F7268" w:rsidRDefault="00930183">
            <w:pPr>
              <w:widowControl w:val="0"/>
              <w:spacing w:before="40" w:after="0" w:line="100" w:lineRule="atLeast"/>
              <w:ind w:right="-2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9601F4">
              <w:fldChar w:fldCharType="separate"/>
            </w:r>
            <w:r>
              <w:fldChar w:fldCharType="end"/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C21784" w14:textId="77777777" w:rsidR="005F7268" w:rsidRDefault="00930183">
            <w:pPr>
              <w:widowControl w:val="0"/>
              <w:spacing w:before="40" w:after="0" w:line="100" w:lineRule="atLeast"/>
              <w:ind w:right="-2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9601F4">
              <w:fldChar w:fldCharType="separate"/>
            </w:r>
            <w:r>
              <w:fldChar w:fldCharType="end"/>
            </w:r>
          </w:p>
        </w:tc>
      </w:tr>
      <w:tr w:rsidR="005F7268" w14:paraId="283EC2AB" w14:textId="77777777" w:rsidTr="00930183">
        <w:trPr>
          <w:cantSplit/>
          <w:trHeight w:val="510"/>
        </w:trPr>
        <w:tc>
          <w:tcPr>
            <w:tcW w:w="4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B5B2F3E" w14:textId="77777777" w:rsidR="005F7268" w:rsidRDefault="00930183">
            <w:pPr>
              <w:widowControl w:val="0"/>
              <w:spacing w:before="40" w:after="0" w:line="100" w:lineRule="atLeast"/>
              <w:ind w:right="-2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9601F4">
              <w:fldChar w:fldCharType="separate"/>
            </w:r>
            <w:r>
              <w:fldChar w:fldCharType="end"/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3033C4" w14:textId="77777777" w:rsidR="005F7268" w:rsidRDefault="00930183">
            <w:pPr>
              <w:widowControl w:val="0"/>
              <w:spacing w:before="40" w:after="0" w:line="100" w:lineRule="atLeast"/>
              <w:ind w:right="-2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9601F4">
              <w:fldChar w:fldCharType="separate"/>
            </w:r>
            <w:r>
              <w:fldChar w:fldCharType="end"/>
            </w:r>
          </w:p>
        </w:tc>
      </w:tr>
    </w:tbl>
    <w:p w14:paraId="0ABED325" w14:textId="77777777" w:rsidR="005F7268" w:rsidRDefault="005F7268">
      <w:pPr>
        <w:widowControl w:val="0"/>
        <w:spacing w:before="7" w:after="0" w:line="220" w:lineRule="exact"/>
        <w:ind w:left="142"/>
        <w:rPr>
          <w:rFonts w:ascii="Arial Narrow" w:hAnsi="Arial Narrow" w:cs="Arial Narrow"/>
          <w:lang w:val="it-IT"/>
        </w:rPr>
      </w:pPr>
    </w:p>
    <w:p w14:paraId="55B6EEAF" w14:textId="77777777" w:rsidR="005F7268" w:rsidRDefault="00930183">
      <w:pPr>
        <w:widowControl w:val="0"/>
        <w:spacing w:before="40" w:after="0" w:line="100" w:lineRule="atLeast"/>
        <w:ind w:left="131"/>
        <w:rPr>
          <w:rFonts w:ascii="Arial Narrow" w:hAnsi="Arial Narrow" w:cs="Arial Narrow"/>
          <w:w w:val="94"/>
          <w:sz w:val="10"/>
          <w:szCs w:val="10"/>
        </w:rPr>
      </w:pPr>
      <w:r>
        <w:rPr>
          <w:rFonts w:ascii="Arial Narrow" w:hAnsi="Arial Narrow" w:cs="Arial Narrow"/>
          <w:b/>
          <w:sz w:val="24"/>
          <w:szCs w:val="24"/>
          <w:lang w:val="it-IT"/>
        </w:rPr>
        <w:t>Volontari coinvolti nella realizzazione del progetto</w:t>
      </w:r>
    </w:p>
    <w:p w14:paraId="65EF8AE9" w14:textId="77777777" w:rsidR="005F7268" w:rsidRDefault="005F7268">
      <w:pPr>
        <w:pStyle w:val="intestazionetabellaCSV"/>
        <w:ind w:left="131" w:right="0"/>
        <w:rPr>
          <w:rFonts w:ascii="Arial Narrow" w:hAnsi="Arial Narrow" w:cs="Arial Narrow"/>
          <w:w w:val="94"/>
          <w:sz w:val="10"/>
          <w:szCs w:val="10"/>
        </w:rPr>
      </w:pPr>
    </w:p>
    <w:p w14:paraId="31B0F698" w14:textId="77777777" w:rsidR="005F7268" w:rsidRDefault="005F7268">
      <w:pPr>
        <w:tabs>
          <w:tab w:val="left" w:pos="142"/>
        </w:tabs>
        <w:spacing w:after="0" w:line="288" w:lineRule="auto"/>
        <w:ind w:left="131"/>
        <w:rPr>
          <w:sz w:val="10"/>
          <w:szCs w:val="10"/>
          <w:lang w:val="it-IT"/>
        </w:rPr>
      </w:pPr>
    </w:p>
    <w:p w14:paraId="6CF0F8E9" w14:textId="77777777" w:rsidR="005F7268" w:rsidRDefault="005F7268">
      <w:pPr>
        <w:tabs>
          <w:tab w:val="left" w:pos="142"/>
        </w:tabs>
        <w:spacing w:after="0" w:line="288" w:lineRule="auto"/>
        <w:ind w:left="131"/>
        <w:rPr>
          <w:sz w:val="10"/>
          <w:szCs w:val="10"/>
          <w:lang w:val="it-IT"/>
        </w:rPr>
      </w:pPr>
    </w:p>
    <w:tbl>
      <w:tblPr>
        <w:tblW w:w="0" w:type="auto"/>
        <w:tblInd w:w="131" w:type="dxa"/>
        <w:tblLayout w:type="fixed"/>
        <w:tblLook w:val="0000" w:firstRow="0" w:lastRow="0" w:firstColumn="0" w:lastColumn="0" w:noHBand="0" w:noVBand="0"/>
      </w:tblPr>
      <w:tblGrid>
        <w:gridCol w:w="1135"/>
        <w:gridCol w:w="9392"/>
      </w:tblGrid>
      <w:tr w:rsidR="005F7268" w14:paraId="1D113E58" w14:textId="77777777">
        <w:trPr>
          <w:trHeight w:val="493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9FEB9" w14:textId="77777777" w:rsidR="005F7268" w:rsidRDefault="00930183">
            <w:pPr>
              <w:tabs>
                <w:tab w:val="left" w:pos="142"/>
              </w:tabs>
              <w:spacing w:after="0" w:line="288" w:lineRule="auto"/>
              <w:rPr>
                <w:lang w:val="it-IT"/>
              </w:rPr>
            </w:pPr>
            <w:r>
              <w:rPr>
                <w:lang w:val="it-IT"/>
              </w:rPr>
              <w:t xml:space="preserve">Numero </w:t>
            </w:r>
          </w:p>
        </w:tc>
        <w:tc>
          <w:tcPr>
            <w:tcW w:w="9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DF79F" w14:textId="77777777" w:rsidR="005F7268" w:rsidRDefault="00930183">
            <w:pPr>
              <w:tabs>
                <w:tab w:val="left" w:pos="142"/>
              </w:tabs>
              <w:spacing w:after="0" w:line="288" w:lineRule="auto"/>
            </w:pPr>
            <w:r>
              <w:rPr>
                <w:lang w:val="it-IT"/>
              </w:rPr>
              <w:t>Ruolo</w:t>
            </w:r>
          </w:p>
        </w:tc>
      </w:tr>
      <w:tr w:rsidR="005F7268" w14:paraId="2C09E440" w14:textId="77777777">
        <w:trPr>
          <w:trHeight w:val="493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1768F" w14:textId="77777777" w:rsidR="005F7268" w:rsidRDefault="005F7268">
            <w:pPr>
              <w:tabs>
                <w:tab w:val="left" w:pos="142"/>
              </w:tabs>
              <w:spacing w:after="0" w:line="288" w:lineRule="auto"/>
              <w:rPr>
                <w:sz w:val="10"/>
                <w:szCs w:val="10"/>
                <w:lang w:val="it-IT"/>
              </w:rPr>
            </w:pPr>
          </w:p>
        </w:tc>
        <w:tc>
          <w:tcPr>
            <w:tcW w:w="9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E1575" w14:textId="77777777" w:rsidR="005F7268" w:rsidRDefault="005F7268">
            <w:pPr>
              <w:tabs>
                <w:tab w:val="left" w:pos="142"/>
              </w:tabs>
              <w:spacing w:after="0" w:line="288" w:lineRule="auto"/>
              <w:rPr>
                <w:sz w:val="10"/>
                <w:szCs w:val="10"/>
                <w:lang w:val="it-IT"/>
              </w:rPr>
            </w:pPr>
          </w:p>
        </w:tc>
      </w:tr>
      <w:tr w:rsidR="005F7268" w14:paraId="0DCE082D" w14:textId="77777777">
        <w:trPr>
          <w:trHeight w:val="493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62E50" w14:textId="77777777" w:rsidR="005F7268" w:rsidRDefault="005F7268">
            <w:pPr>
              <w:tabs>
                <w:tab w:val="left" w:pos="142"/>
              </w:tabs>
              <w:spacing w:after="0" w:line="288" w:lineRule="auto"/>
              <w:rPr>
                <w:sz w:val="10"/>
                <w:szCs w:val="10"/>
                <w:lang w:val="it-IT"/>
              </w:rPr>
            </w:pPr>
          </w:p>
        </w:tc>
        <w:tc>
          <w:tcPr>
            <w:tcW w:w="9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B7C58" w14:textId="77777777" w:rsidR="005F7268" w:rsidRDefault="005F7268">
            <w:pPr>
              <w:tabs>
                <w:tab w:val="left" w:pos="142"/>
              </w:tabs>
              <w:spacing w:after="0" w:line="288" w:lineRule="auto"/>
              <w:rPr>
                <w:sz w:val="10"/>
                <w:szCs w:val="10"/>
                <w:lang w:val="it-IT"/>
              </w:rPr>
            </w:pPr>
          </w:p>
        </w:tc>
      </w:tr>
      <w:tr w:rsidR="005F7268" w14:paraId="71995BBD" w14:textId="77777777">
        <w:trPr>
          <w:trHeight w:val="438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C4F69" w14:textId="77777777" w:rsidR="005F7268" w:rsidRDefault="005F7268">
            <w:pPr>
              <w:tabs>
                <w:tab w:val="left" w:pos="142"/>
              </w:tabs>
              <w:spacing w:after="0" w:line="288" w:lineRule="auto"/>
              <w:rPr>
                <w:sz w:val="10"/>
                <w:szCs w:val="10"/>
                <w:lang w:val="it-IT"/>
              </w:rPr>
            </w:pPr>
          </w:p>
        </w:tc>
        <w:tc>
          <w:tcPr>
            <w:tcW w:w="9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F374D" w14:textId="77777777" w:rsidR="005F7268" w:rsidRDefault="005F7268">
            <w:pPr>
              <w:tabs>
                <w:tab w:val="left" w:pos="142"/>
              </w:tabs>
              <w:spacing w:after="0" w:line="288" w:lineRule="auto"/>
              <w:rPr>
                <w:sz w:val="10"/>
                <w:szCs w:val="10"/>
                <w:lang w:val="it-IT"/>
              </w:rPr>
            </w:pPr>
          </w:p>
        </w:tc>
      </w:tr>
      <w:tr w:rsidR="005F7268" w14:paraId="3E789D38" w14:textId="77777777">
        <w:trPr>
          <w:trHeight w:val="493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1488A" w14:textId="77777777" w:rsidR="005F7268" w:rsidRDefault="005F7268">
            <w:pPr>
              <w:tabs>
                <w:tab w:val="left" w:pos="142"/>
              </w:tabs>
              <w:spacing w:after="0" w:line="288" w:lineRule="auto"/>
              <w:rPr>
                <w:sz w:val="10"/>
                <w:szCs w:val="10"/>
                <w:lang w:val="it-IT"/>
              </w:rPr>
            </w:pPr>
          </w:p>
        </w:tc>
        <w:tc>
          <w:tcPr>
            <w:tcW w:w="9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898BE" w14:textId="77777777" w:rsidR="005F7268" w:rsidRDefault="005F7268">
            <w:pPr>
              <w:tabs>
                <w:tab w:val="left" w:pos="142"/>
              </w:tabs>
              <w:spacing w:after="0" w:line="288" w:lineRule="auto"/>
              <w:rPr>
                <w:sz w:val="10"/>
                <w:szCs w:val="10"/>
                <w:lang w:val="it-IT"/>
              </w:rPr>
            </w:pPr>
          </w:p>
        </w:tc>
      </w:tr>
      <w:tr w:rsidR="005F7268" w14:paraId="33345B98" w14:textId="77777777">
        <w:trPr>
          <w:trHeight w:val="493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45246" w14:textId="77777777" w:rsidR="005F7268" w:rsidRDefault="005F7268">
            <w:pPr>
              <w:tabs>
                <w:tab w:val="left" w:pos="142"/>
              </w:tabs>
              <w:spacing w:after="0" w:line="288" w:lineRule="auto"/>
              <w:rPr>
                <w:sz w:val="10"/>
                <w:szCs w:val="10"/>
                <w:lang w:val="it-IT"/>
              </w:rPr>
            </w:pPr>
          </w:p>
        </w:tc>
        <w:tc>
          <w:tcPr>
            <w:tcW w:w="9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5149B" w14:textId="77777777" w:rsidR="005F7268" w:rsidRDefault="005F7268">
            <w:pPr>
              <w:tabs>
                <w:tab w:val="left" w:pos="142"/>
              </w:tabs>
              <w:spacing w:after="0" w:line="288" w:lineRule="auto"/>
              <w:rPr>
                <w:sz w:val="10"/>
                <w:szCs w:val="10"/>
                <w:lang w:val="it-IT"/>
              </w:rPr>
            </w:pPr>
          </w:p>
        </w:tc>
      </w:tr>
    </w:tbl>
    <w:p w14:paraId="7AAAB586" w14:textId="77777777" w:rsidR="005F7268" w:rsidRDefault="005F7268">
      <w:pPr>
        <w:tabs>
          <w:tab w:val="left" w:pos="142"/>
        </w:tabs>
        <w:spacing w:after="0" w:line="288" w:lineRule="auto"/>
        <w:ind w:left="131"/>
        <w:rPr>
          <w:sz w:val="10"/>
          <w:szCs w:val="10"/>
          <w:lang w:val="it-IT"/>
        </w:rPr>
      </w:pPr>
    </w:p>
    <w:p w14:paraId="0202D7AF" w14:textId="77777777" w:rsidR="005F7268" w:rsidRDefault="005F7268">
      <w:pPr>
        <w:widowControl w:val="0"/>
        <w:spacing w:after="0" w:line="200" w:lineRule="exact"/>
        <w:rPr>
          <w:rFonts w:ascii="Arial Narrow" w:hAnsi="Arial Narrow"/>
          <w:color w:val="000000"/>
          <w:sz w:val="20"/>
          <w:szCs w:val="20"/>
          <w:lang w:val="it-IT"/>
        </w:rPr>
      </w:pPr>
    </w:p>
    <w:p w14:paraId="42190DBF" w14:textId="77777777" w:rsidR="005F7268" w:rsidRDefault="00930183">
      <w:pPr>
        <w:tabs>
          <w:tab w:val="left" w:pos="142"/>
        </w:tabs>
        <w:spacing w:after="0" w:line="288" w:lineRule="auto"/>
        <w:ind w:left="131"/>
        <w:rPr>
          <w:sz w:val="10"/>
          <w:szCs w:val="10"/>
          <w:lang w:val="it-IT"/>
        </w:rPr>
      </w:pPr>
      <w:r>
        <w:rPr>
          <w:rFonts w:ascii="Arial Narrow" w:hAnsi="Arial Narrow" w:cs="Arial Narrow"/>
          <w:b/>
          <w:sz w:val="24"/>
          <w:szCs w:val="24"/>
          <w:lang w:val="it-IT"/>
        </w:rPr>
        <w:t>Monitoraggio e valutazione del progetto (max 1500 caratteri)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422"/>
      </w:tblGrid>
      <w:tr w:rsidR="005F7268" w14:paraId="3607FEC6" w14:textId="77777777">
        <w:trPr>
          <w:trHeight w:val="4426"/>
        </w:trPr>
        <w:tc>
          <w:tcPr>
            <w:tcW w:w="10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12291" w14:textId="77777777" w:rsidR="005F7268" w:rsidRDefault="005F7268">
            <w:pPr>
              <w:tabs>
                <w:tab w:val="left" w:pos="142"/>
              </w:tabs>
              <w:spacing w:after="0" w:line="288" w:lineRule="auto"/>
              <w:rPr>
                <w:sz w:val="10"/>
                <w:szCs w:val="10"/>
                <w:lang w:val="it-IT"/>
              </w:rPr>
            </w:pPr>
          </w:p>
        </w:tc>
      </w:tr>
    </w:tbl>
    <w:p w14:paraId="6BC5D38F" w14:textId="77777777" w:rsidR="005F7268" w:rsidRDefault="00930183">
      <w:pPr>
        <w:tabs>
          <w:tab w:val="left" w:pos="142"/>
        </w:tabs>
        <w:spacing w:after="0" w:line="288" w:lineRule="auto"/>
        <w:ind w:left="131"/>
        <w:rPr>
          <w:rFonts w:ascii="Arial Narrow" w:hAnsi="Arial Narrow"/>
          <w:color w:val="000000"/>
          <w:sz w:val="20"/>
          <w:szCs w:val="20"/>
          <w:lang w:val="it-IT"/>
        </w:rPr>
      </w:pPr>
      <w:r>
        <w:rPr>
          <w:rFonts w:ascii="Arial Narrow" w:hAnsi="Arial Narrow"/>
          <w:i/>
          <w:sz w:val="20"/>
          <w:szCs w:val="20"/>
          <w:lang w:val="it-IT"/>
        </w:rPr>
        <w:t>Specificare le modalità e gli strumenti che saranno adottati per controllare l’andamento del progetto e per verificare il raggiungimento degli obiettivi.</w:t>
      </w:r>
    </w:p>
    <w:p w14:paraId="1F5208CA" w14:textId="77777777" w:rsidR="005F7268" w:rsidRDefault="005F7268">
      <w:pPr>
        <w:widowControl w:val="0"/>
        <w:spacing w:after="0" w:line="200" w:lineRule="exact"/>
        <w:rPr>
          <w:rFonts w:ascii="Arial Narrow" w:hAnsi="Arial Narrow"/>
          <w:color w:val="000000"/>
          <w:sz w:val="20"/>
          <w:szCs w:val="20"/>
          <w:lang w:val="it-IT"/>
        </w:rPr>
      </w:pPr>
    </w:p>
    <w:p w14:paraId="29280055" w14:textId="77777777" w:rsidR="005F7268" w:rsidRDefault="005F7268">
      <w:pPr>
        <w:tabs>
          <w:tab w:val="left" w:pos="142"/>
        </w:tabs>
        <w:spacing w:after="0" w:line="288" w:lineRule="auto"/>
        <w:ind w:left="143"/>
        <w:rPr>
          <w:lang w:val="it-IT"/>
        </w:rPr>
      </w:pPr>
    </w:p>
    <w:p w14:paraId="7EA17346" w14:textId="77777777" w:rsidR="005F7268" w:rsidRDefault="00930183">
      <w:pPr>
        <w:widowControl w:val="0"/>
        <w:spacing w:before="31" w:after="0" w:line="100" w:lineRule="atLeast"/>
        <w:ind w:left="100" w:right="-20"/>
        <w:rPr>
          <w:rFonts w:ascii="Arial Narrow" w:hAnsi="Arial Narrow"/>
          <w:b/>
          <w:bCs/>
          <w:color w:val="231F20"/>
          <w:sz w:val="20"/>
          <w:szCs w:val="20"/>
          <w:lang w:val="it-IT"/>
        </w:rPr>
      </w:pPr>
      <w:r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3.Check list dei documenti da presentare</w:t>
      </w:r>
    </w:p>
    <w:p w14:paraId="12D03FB1" w14:textId="77777777" w:rsidR="005F7268" w:rsidRDefault="005F7268">
      <w:pPr>
        <w:widowControl w:val="0"/>
        <w:spacing w:after="0" w:line="100" w:lineRule="atLeast"/>
        <w:ind w:right="-20"/>
        <w:rPr>
          <w:rFonts w:ascii="Arial Narrow" w:hAnsi="Arial Narrow"/>
          <w:b/>
          <w:bCs/>
          <w:color w:val="231F20"/>
          <w:sz w:val="20"/>
          <w:szCs w:val="20"/>
          <w:lang w:val="it-IT"/>
        </w:rPr>
      </w:pPr>
    </w:p>
    <w:p w14:paraId="5A281522" w14:textId="146E02EA" w:rsidR="005F7268" w:rsidRDefault="00930183">
      <w:pPr>
        <w:widowControl w:val="0"/>
        <w:spacing w:after="0" w:line="100" w:lineRule="atLeast"/>
        <w:ind w:left="100"/>
        <w:rPr>
          <w:rFonts w:ascii="Arial Narrow" w:hAnsi="Arial Narrow"/>
          <w:b/>
          <w:bCs/>
          <w:color w:val="231F20"/>
          <w:sz w:val="18"/>
          <w:szCs w:val="18"/>
          <w:lang w:val="it-IT"/>
        </w:rPr>
      </w:pPr>
      <w:r>
        <w:rPr>
          <w:rFonts w:ascii="Arial Narrow" w:hAnsi="Arial Narrow"/>
          <w:b/>
          <w:bCs/>
          <w:color w:val="231F20"/>
          <w:sz w:val="18"/>
          <w:szCs w:val="18"/>
          <w:lang w:val="it-IT"/>
        </w:rPr>
        <w:t>La documentazione per la presentazione del progetto è disponibile nella sezione Bandi del sito del CSV di Vicenza</w:t>
      </w:r>
    </w:p>
    <w:p w14:paraId="4EBF9D28" w14:textId="77777777" w:rsidR="005F7268" w:rsidRDefault="00930183">
      <w:pPr>
        <w:widowControl w:val="0"/>
        <w:spacing w:after="0" w:line="100" w:lineRule="atLeast"/>
        <w:ind w:left="100"/>
        <w:rPr>
          <w:rFonts w:ascii="Arial Narrow" w:hAnsi="Arial Narrow" w:cs="HelveticaNeue-Light"/>
          <w:sz w:val="18"/>
          <w:szCs w:val="18"/>
          <w:lang w:val="it-IT"/>
        </w:rPr>
      </w:pPr>
      <w:r>
        <w:rPr>
          <w:rFonts w:ascii="Arial Narrow" w:hAnsi="Arial Narrow"/>
          <w:b/>
          <w:bCs/>
          <w:color w:val="231F20"/>
          <w:sz w:val="18"/>
          <w:szCs w:val="18"/>
          <w:lang w:val="it-IT"/>
        </w:rPr>
        <w:t>(</w:t>
      </w:r>
      <w:hyperlink r:id="rId8" w:history="1">
        <w:r>
          <w:rPr>
            <w:rStyle w:val="Collegamentoipertestuale"/>
            <w:rFonts w:ascii="Arial Narrow" w:hAnsi="Arial Narrow" w:cs="Arial Narrow"/>
            <w:sz w:val="18"/>
            <w:szCs w:val="18"/>
            <w:lang w:val="it-IT"/>
          </w:rPr>
          <w:t>www.csv-vicenza.org</w:t>
        </w:r>
      </w:hyperlink>
      <w:r>
        <w:rPr>
          <w:rFonts w:ascii="Arial Narrow" w:hAnsi="Arial Narrow"/>
          <w:b/>
          <w:bCs/>
          <w:color w:val="231F20"/>
          <w:sz w:val="18"/>
          <w:szCs w:val="18"/>
          <w:lang w:val="it-IT"/>
        </w:rPr>
        <w:t>)</w:t>
      </w:r>
    </w:p>
    <w:p w14:paraId="27FCDF46" w14:textId="77777777" w:rsidR="005F7268" w:rsidRDefault="005F7268">
      <w:pPr>
        <w:widowControl w:val="0"/>
        <w:spacing w:after="0" w:line="100" w:lineRule="atLeast"/>
        <w:ind w:left="100"/>
        <w:rPr>
          <w:rFonts w:ascii="Arial Narrow" w:hAnsi="Arial Narrow" w:cs="HelveticaNeue-Light"/>
          <w:sz w:val="18"/>
          <w:szCs w:val="18"/>
          <w:lang w:val="it-IT"/>
        </w:rPr>
      </w:pPr>
    </w:p>
    <w:p w14:paraId="2B0E4ECE" w14:textId="77777777" w:rsidR="005F7268" w:rsidRDefault="00930183">
      <w:pPr>
        <w:pStyle w:val="Corpotesto"/>
        <w:widowControl w:val="0"/>
        <w:numPr>
          <w:ilvl w:val="0"/>
          <w:numId w:val="3"/>
        </w:numPr>
        <w:suppressAutoHyphens w:val="0"/>
        <w:spacing w:before="13" w:after="0" w:line="100" w:lineRule="atLeast"/>
        <w:rPr>
          <w:rFonts w:ascii="Arial Narrow" w:hAnsi="Arial Narrow" w:cs="HelveticaNeue-Light"/>
          <w:sz w:val="20"/>
          <w:szCs w:val="18"/>
          <w:lang w:val="it-IT"/>
        </w:rPr>
      </w:pPr>
      <w:r>
        <w:rPr>
          <w:rFonts w:ascii="Arial Narrow" w:hAnsi="Arial Narrow" w:cs="HelveticaNeue-Light"/>
          <w:sz w:val="20"/>
          <w:szCs w:val="18"/>
          <w:lang w:val="it-IT"/>
        </w:rPr>
        <w:t>Formulario di progetto;</w:t>
      </w:r>
    </w:p>
    <w:p w14:paraId="5EF20E86" w14:textId="77777777" w:rsidR="005F7268" w:rsidRDefault="00930183">
      <w:pPr>
        <w:pStyle w:val="Corpotesto"/>
        <w:widowControl w:val="0"/>
        <w:numPr>
          <w:ilvl w:val="0"/>
          <w:numId w:val="3"/>
        </w:numPr>
        <w:suppressAutoHyphens w:val="0"/>
        <w:spacing w:before="13" w:after="0" w:line="100" w:lineRule="atLeast"/>
        <w:rPr>
          <w:rFonts w:ascii="Arial Narrow" w:hAnsi="Arial Narrow" w:cs="HelveticaNeue-Light"/>
          <w:sz w:val="20"/>
          <w:szCs w:val="18"/>
          <w:lang w:val="it-IT"/>
        </w:rPr>
      </w:pPr>
      <w:r>
        <w:rPr>
          <w:rFonts w:ascii="Arial Narrow" w:hAnsi="Arial Narrow" w:cs="HelveticaNeue-Light"/>
          <w:sz w:val="20"/>
          <w:szCs w:val="18"/>
          <w:lang w:val="it-IT"/>
        </w:rPr>
        <w:t>Piano economico preventivo del progetto;</w:t>
      </w:r>
    </w:p>
    <w:p w14:paraId="072414C8" w14:textId="77777777" w:rsidR="005F7268" w:rsidRDefault="00930183">
      <w:pPr>
        <w:pStyle w:val="Corpotesto"/>
        <w:widowControl w:val="0"/>
        <w:numPr>
          <w:ilvl w:val="0"/>
          <w:numId w:val="3"/>
        </w:numPr>
        <w:suppressAutoHyphens w:val="0"/>
        <w:spacing w:before="13" w:after="0" w:line="100" w:lineRule="atLeast"/>
        <w:rPr>
          <w:rFonts w:ascii="Arial Narrow" w:hAnsi="Arial Narrow" w:cs="HelveticaNeue-Light"/>
          <w:sz w:val="20"/>
          <w:szCs w:val="18"/>
          <w:lang w:val="it-IT"/>
        </w:rPr>
      </w:pPr>
      <w:r>
        <w:rPr>
          <w:rFonts w:ascii="Arial Narrow" w:hAnsi="Arial Narrow" w:cs="HelveticaNeue-Light"/>
          <w:sz w:val="20"/>
          <w:szCs w:val="18"/>
          <w:lang w:val="it-IT"/>
        </w:rPr>
        <w:t>Copia del documento di identità del legale rappresentante;</w:t>
      </w:r>
    </w:p>
    <w:p w14:paraId="0E3DF7EE" w14:textId="75353EE4" w:rsidR="005F7268" w:rsidRDefault="00930183">
      <w:pPr>
        <w:pStyle w:val="Corpotesto"/>
        <w:widowControl w:val="0"/>
        <w:numPr>
          <w:ilvl w:val="0"/>
          <w:numId w:val="3"/>
        </w:numPr>
        <w:suppressAutoHyphens w:val="0"/>
        <w:spacing w:before="13" w:after="0" w:line="100" w:lineRule="atLeast"/>
        <w:rPr>
          <w:rFonts w:ascii="Arial Narrow" w:hAnsi="Arial Narrow" w:cs="HelveticaNeue-Light"/>
          <w:sz w:val="20"/>
          <w:szCs w:val="18"/>
          <w:lang w:val="it-IT"/>
        </w:rPr>
      </w:pPr>
      <w:r>
        <w:rPr>
          <w:rFonts w:ascii="Arial Narrow" w:hAnsi="Arial Narrow" w:cs="HelveticaNeue-Light"/>
          <w:sz w:val="20"/>
          <w:szCs w:val="18"/>
          <w:lang w:val="it-IT"/>
        </w:rPr>
        <w:t>Bilancio consuntivo 202</w:t>
      </w:r>
      <w:r w:rsidR="007F32DB">
        <w:rPr>
          <w:rFonts w:ascii="Arial Narrow" w:hAnsi="Arial Narrow" w:cs="HelveticaNeue-Light"/>
          <w:sz w:val="20"/>
          <w:szCs w:val="18"/>
          <w:lang w:val="it-IT"/>
        </w:rPr>
        <w:t>2</w:t>
      </w:r>
      <w:r>
        <w:rPr>
          <w:rFonts w:ascii="Arial Narrow" w:hAnsi="Arial Narrow" w:cs="HelveticaNeue-Light"/>
          <w:sz w:val="20"/>
          <w:szCs w:val="18"/>
          <w:lang w:val="it-IT"/>
        </w:rPr>
        <w:t>;</w:t>
      </w:r>
    </w:p>
    <w:p w14:paraId="7A5D0C92" w14:textId="77777777" w:rsidR="005F7268" w:rsidRDefault="00930183">
      <w:pPr>
        <w:pStyle w:val="Corpotesto"/>
        <w:widowControl w:val="0"/>
        <w:numPr>
          <w:ilvl w:val="0"/>
          <w:numId w:val="3"/>
        </w:numPr>
        <w:suppressAutoHyphens w:val="0"/>
        <w:spacing w:before="13" w:after="0" w:line="100" w:lineRule="atLeast"/>
        <w:rPr>
          <w:rFonts w:ascii="Arial Narrow" w:hAnsi="Arial Narrow" w:cs="HelveticaNeue-Light"/>
          <w:sz w:val="20"/>
          <w:szCs w:val="18"/>
          <w:lang w:val="it-IT"/>
        </w:rPr>
      </w:pPr>
      <w:r>
        <w:rPr>
          <w:rFonts w:ascii="Arial Narrow" w:hAnsi="Arial Narrow" w:cs="HelveticaNeue-Light"/>
          <w:sz w:val="20"/>
          <w:szCs w:val="18"/>
          <w:lang w:val="it-IT"/>
        </w:rPr>
        <w:t>Eventuali lettere di partenariato;</w:t>
      </w:r>
    </w:p>
    <w:p w14:paraId="5EB83632" w14:textId="77777777" w:rsidR="005F7268" w:rsidRDefault="00930183">
      <w:pPr>
        <w:pStyle w:val="Corpotesto"/>
        <w:widowControl w:val="0"/>
        <w:numPr>
          <w:ilvl w:val="0"/>
          <w:numId w:val="3"/>
        </w:numPr>
        <w:suppressAutoHyphens w:val="0"/>
        <w:spacing w:before="13" w:after="0" w:line="100" w:lineRule="atLeast"/>
        <w:rPr>
          <w:rFonts w:ascii="Arial Narrow" w:hAnsi="Arial Narrow" w:cs="HelveticaNeue-Light"/>
          <w:sz w:val="18"/>
          <w:szCs w:val="18"/>
          <w:lang w:val="it-IT"/>
        </w:rPr>
      </w:pPr>
      <w:r>
        <w:rPr>
          <w:rFonts w:ascii="Arial Narrow" w:hAnsi="Arial Narrow" w:cs="HelveticaNeue-Light"/>
          <w:sz w:val="20"/>
          <w:szCs w:val="18"/>
          <w:lang w:val="it-IT"/>
        </w:rPr>
        <w:t>Breve presentazione/descrizione di ogni soggetto al quale venga affidato un incarico (Curriculum Vitae nel caso di personale specializzato).</w:t>
      </w:r>
    </w:p>
    <w:p w14:paraId="5C04116D" w14:textId="77777777" w:rsidR="005F7268" w:rsidRDefault="005F7268">
      <w:pPr>
        <w:spacing w:after="0" w:line="100" w:lineRule="atLeast"/>
        <w:rPr>
          <w:rFonts w:ascii="Arial Narrow" w:hAnsi="Arial Narrow" w:cs="HelveticaNeue-Light"/>
          <w:sz w:val="18"/>
          <w:szCs w:val="18"/>
          <w:lang w:val="it-IT"/>
        </w:rPr>
      </w:pPr>
    </w:p>
    <w:p w14:paraId="231D66B4" w14:textId="77777777" w:rsidR="005F7268" w:rsidRDefault="005F7268">
      <w:pPr>
        <w:spacing w:after="0" w:line="100" w:lineRule="atLeast"/>
        <w:ind w:left="107"/>
        <w:rPr>
          <w:rFonts w:ascii="Arial Narrow" w:hAnsi="Arial Narrow" w:cs="Arial Narrow"/>
          <w:sz w:val="12"/>
          <w:szCs w:val="18"/>
          <w:lang w:val="it-IT"/>
        </w:rPr>
      </w:pPr>
    </w:p>
    <w:p w14:paraId="39F9D4A4" w14:textId="77777777" w:rsidR="005F7268" w:rsidRDefault="00930183">
      <w:pPr>
        <w:widowControl w:val="0"/>
        <w:spacing w:after="0" w:line="340" w:lineRule="exact"/>
        <w:ind w:right="38"/>
        <w:jc w:val="center"/>
        <w:rPr>
          <w:b/>
          <w:bCs/>
          <w:color w:val="231F20"/>
          <w:spacing w:val="-18"/>
          <w:w w:val="97"/>
          <w:sz w:val="18"/>
          <w:szCs w:val="18"/>
          <w:lang w:val="it-IT"/>
        </w:rPr>
      </w:pPr>
      <w:r>
        <w:rPr>
          <w:b/>
          <w:bCs/>
          <w:color w:val="231F20"/>
          <w:sz w:val="36"/>
          <w:szCs w:val="36"/>
          <w:lang w:val="it-IT"/>
        </w:rPr>
        <w:t>Domanda di contributo</w:t>
      </w:r>
    </w:p>
    <w:p w14:paraId="405F7BD5" w14:textId="77777777" w:rsidR="005F7268" w:rsidRDefault="005F7268">
      <w:pPr>
        <w:widowControl w:val="0"/>
        <w:spacing w:before="31" w:after="0" w:line="100" w:lineRule="atLeast"/>
        <w:ind w:left="4459" w:right="4419" w:hanging="490"/>
        <w:jc w:val="center"/>
        <w:rPr>
          <w:b/>
          <w:bCs/>
          <w:color w:val="231F20"/>
          <w:spacing w:val="-18"/>
          <w:w w:val="97"/>
          <w:sz w:val="18"/>
          <w:szCs w:val="18"/>
          <w:lang w:val="it-IT"/>
        </w:rPr>
      </w:pPr>
    </w:p>
    <w:p w14:paraId="2A1E7591" w14:textId="77777777" w:rsidR="005F7268" w:rsidRDefault="00930183">
      <w:pPr>
        <w:widowControl w:val="0"/>
        <w:spacing w:before="40" w:after="0" w:line="100" w:lineRule="atLeast"/>
        <w:ind w:left="142" w:right="352"/>
        <w:jc w:val="both"/>
        <w:rPr>
          <w:rFonts w:ascii="Arial Narrow" w:hAnsi="Arial Narrow"/>
          <w:color w:val="231F20"/>
          <w:sz w:val="18"/>
          <w:szCs w:val="18"/>
          <w:lang w:val="it-IT"/>
        </w:rPr>
      </w:pPr>
      <w:r>
        <w:rPr>
          <w:rFonts w:ascii="Arial Narrow" w:hAnsi="Arial Narrow"/>
          <w:color w:val="231F20"/>
          <w:sz w:val="18"/>
          <w:szCs w:val="18"/>
          <w:lang w:val="it-IT"/>
        </w:rPr>
        <w:t xml:space="preserve">Il sottoscritto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 xml:space="preserve"> FORMTEXT </w:instrText>
      </w:r>
      <w:r w:rsidR="009601F4">
        <w:fldChar w:fldCharType="separate"/>
      </w:r>
      <w:r>
        <w:fldChar w:fldCharType="end"/>
      </w:r>
      <w:r>
        <w:rPr>
          <w:rFonts w:ascii="Arial Narrow" w:hAnsi="Arial Narrow"/>
          <w:color w:val="231F20"/>
          <w:sz w:val="18"/>
          <w:szCs w:val="18"/>
          <w:lang w:val="it-IT"/>
        </w:rPr>
        <w:t xml:space="preserve">legale rappresentante dell’associazione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 xml:space="preserve"> FORMTEXT </w:instrText>
      </w:r>
      <w:r w:rsidR="009601F4">
        <w:fldChar w:fldCharType="separate"/>
      </w:r>
      <w:r>
        <w:fldChar w:fldCharType="end"/>
      </w:r>
      <w:r>
        <w:rPr>
          <w:rFonts w:ascii="Arial Narrow" w:hAnsi="Arial Narrow"/>
          <w:color w:val="231F20"/>
          <w:sz w:val="18"/>
          <w:szCs w:val="18"/>
          <w:lang w:val="it-IT"/>
        </w:rPr>
        <w:t xml:space="preserve">iscritta agli ex registri regionali </w:t>
      </w:r>
      <w:proofErr w:type="spellStart"/>
      <w:r>
        <w:rPr>
          <w:rFonts w:ascii="Arial Narrow" w:hAnsi="Arial Narrow"/>
          <w:color w:val="231F20"/>
          <w:sz w:val="18"/>
          <w:szCs w:val="18"/>
          <w:lang w:val="it-IT"/>
        </w:rPr>
        <w:t>OdV</w:t>
      </w:r>
      <w:proofErr w:type="spellEnd"/>
      <w:r>
        <w:rPr>
          <w:rFonts w:ascii="Arial Narrow" w:hAnsi="Arial Narrow"/>
          <w:color w:val="231F20"/>
          <w:sz w:val="18"/>
          <w:szCs w:val="18"/>
          <w:lang w:val="it-IT"/>
        </w:rPr>
        <w:t xml:space="preserve"> e </w:t>
      </w:r>
      <w:proofErr w:type="spellStart"/>
      <w:proofErr w:type="gramStart"/>
      <w:r>
        <w:rPr>
          <w:rFonts w:ascii="Arial Narrow" w:hAnsi="Arial Narrow"/>
          <w:color w:val="231F20"/>
          <w:sz w:val="18"/>
          <w:szCs w:val="18"/>
          <w:lang w:val="it-IT"/>
        </w:rPr>
        <w:t>ApS</w:t>
      </w:r>
      <w:proofErr w:type="spellEnd"/>
      <w:r>
        <w:rPr>
          <w:rFonts w:ascii="Arial Narrow" w:hAnsi="Arial Narrow"/>
          <w:color w:val="231F20"/>
          <w:sz w:val="18"/>
          <w:szCs w:val="18"/>
          <w:lang w:val="it-IT"/>
        </w:rPr>
        <w:t xml:space="preserve">  /</w:t>
      </w:r>
      <w:proofErr w:type="gramEnd"/>
      <w:r>
        <w:rPr>
          <w:rFonts w:ascii="Arial Narrow" w:hAnsi="Arial Narrow"/>
          <w:color w:val="231F20"/>
          <w:sz w:val="18"/>
          <w:szCs w:val="18"/>
          <w:lang w:val="it-IT"/>
        </w:rPr>
        <w:t xml:space="preserve"> RUNTS n.</w:t>
      </w:r>
      <w:r>
        <w:rPr>
          <w:color w:val="000000"/>
          <w:sz w:val="18"/>
          <w:szCs w:val="18"/>
          <w:lang w:val="it-IT"/>
        </w:rPr>
        <w:t xml:space="preserve">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 xml:space="preserve"> FORMTEXT </w:instrText>
      </w:r>
      <w:r w:rsidR="009601F4">
        <w:fldChar w:fldCharType="separate"/>
      </w:r>
      <w:r>
        <w:fldChar w:fldCharType="end"/>
      </w:r>
    </w:p>
    <w:p w14:paraId="6D9117AF" w14:textId="77777777" w:rsidR="005F7268" w:rsidRDefault="005F7268">
      <w:pPr>
        <w:widowControl w:val="0"/>
        <w:tabs>
          <w:tab w:val="left" w:pos="-142"/>
          <w:tab w:val="left" w:pos="0"/>
          <w:tab w:val="left" w:pos="10632"/>
        </w:tabs>
        <w:spacing w:after="0" w:line="100" w:lineRule="atLeast"/>
        <w:ind w:left="143" w:right="352"/>
        <w:jc w:val="both"/>
        <w:rPr>
          <w:rFonts w:ascii="Arial Narrow" w:hAnsi="Arial Narrow"/>
          <w:color w:val="231F20"/>
          <w:sz w:val="18"/>
          <w:szCs w:val="18"/>
          <w:lang w:val="it-IT"/>
        </w:rPr>
      </w:pPr>
    </w:p>
    <w:p w14:paraId="724696DF" w14:textId="5B67E5F6" w:rsidR="005F7268" w:rsidRDefault="00930183">
      <w:pPr>
        <w:widowControl w:val="0"/>
        <w:tabs>
          <w:tab w:val="left" w:pos="-142"/>
          <w:tab w:val="left" w:pos="0"/>
          <w:tab w:val="left" w:pos="10632"/>
        </w:tabs>
        <w:spacing w:after="0" w:line="100" w:lineRule="atLeast"/>
        <w:ind w:left="143" w:right="352"/>
        <w:jc w:val="both"/>
        <w:rPr>
          <w:rFonts w:ascii="Arial Narrow" w:hAnsi="Arial Narrow"/>
          <w:color w:val="000000"/>
          <w:sz w:val="18"/>
          <w:szCs w:val="18"/>
          <w:lang w:val="it-IT"/>
        </w:rPr>
      </w:pPr>
      <w:r>
        <w:rPr>
          <w:rFonts w:ascii="Arial Narrow" w:hAnsi="Arial Narrow"/>
          <w:color w:val="231F20"/>
          <w:sz w:val="18"/>
          <w:szCs w:val="18"/>
          <w:lang w:val="it-IT"/>
        </w:rPr>
        <w:t xml:space="preserve">Con la presente chiede un contributo di Euro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 xml:space="preserve"> FORMTEXT </w:instrText>
      </w:r>
      <w:r w:rsidR="009601F4">
        <w:fldChar w:fldCharType="separate"/>
      </w:r>
      <w:r>
        <w:fldChar w:fldCharType="end"/>
      </w:r>
      <w:r>
        <w:rPr>
          <w:rFonts w:ascii="Arial Narrow" w:hAnsi="Arial Narrow"/>
          <w:color w:val="231F20"/>
          <w:sz w:val="18"/>
          <w:szCs w:val="18"/>
          <w:lang w:val="it-IT"/>
        </w:rPr>
        <w:t xml:space="preserve">per il finanziamento del progetto denominato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 xml:space="preserve"> FORMTEXT </w:instrText>
      </w:r>
      <w:r w:rsidR="009601F4">
        <w:fldChar w:fldCharType="separate"/>
      </w:r>
      <w:r>
        <w:fldChar w:fldCharType="end"/>
      </w:r>
      <w:r>
        <w:rPr>
          <w:rFonts w:ascii="Arial Narrow" w:hAnsi="Arial Narrow"/>
          <w:color w:val="231F20"/>
          <w:sz w:val="18"/>
          <w:szCs w:val="18"/>
          <w:lang w:val="it-IT"/>
        </w:rPr>
        <w:t>a valere del Bando “</w:t>
      </w:r>
      <w:r w:rsidR="007F32DB">
        <w:rPr>
          <w:rFonts w:ascii="Arial Narrow" w:hAnsi="Arial Narrow"/>
          <w:color w:val="231F20"/>
          <w:sz w:val="18"/>
          <w:szCs w:val="18"/>
          <w:lang w:val="it-IT"/>
        </w:rPr>
        <w:t>Un impegno condiviso di cura</w:t>
      </w:r>
      <w:r>
        <w:rPr>
          <w:rFonts w:ascii="Arial Narrow" w:hAnsi="Arial Narrow"/>
          <w:color w:val="231F20"/>
          <w:sz w:val="18"/>
          <w:szCs w:val="18"/>
          <w:lang w:val="it-IT"/>
        </w:rPr>
        <w:t>”.</w:t>
      </w:r>
    </w:p>
    <w:p w14:paraId="1916E46C" w14:textId="77777777" w:rsidR="005F7268" w:rsidRDefault="005F7268">
      <w:pPr>
        <w:widowControl w:val="0"/>
        <w:spacing w:after="0" w:line="200" w:lineRule="exact"/>
        <w:ind w:left="143" w:right="352"/>
        <w:jc w:val="both"/>
        <w:rPr>
          <w:rFonts w:ascii="Arial Narrow" w:hAnsi="Arial Narrow"/>
          <w:color w:val="000000"/>
          <w:sz w:val="18"/>
          <w:szCs w:val="18"/>
          <w:lang w:val="it-IT"/>
        </w:rPr>
      </w:pPr>
    </w:p>
    <w:p w14:paraId="1E45BD02" w14:textId="28D43DEF" w:rsidR="005F7268" w:rsidRDefault="00930183">
      <w:pPr>
        <w:widowControl w:val="0"/>
        <w:spacing w:after="0" w:line="244" w:lineRule="auto"/>
        <w:ind w:left="143" w:right="352"/>
        <w:jc w:val="both"/>
        <w:rPr>
          <w:rFonts w:ascii="Arial Narrow" w:hAnsi="Arial Narrow" w:cs="Arial Narrow"/>
          <w:sz w:val="10"/>
          <w:szCs w:val="18"/>
          <w:lang w:val="it-IT"/>
        </w:rPr>
      </w:pPr>
      <w:r>
        <w:rPr>
          <w:rFonts w:ascii="Arial Narrow" w:hAnsi="Arial Narrow"/>
          <w:b/>
          <w:bCs/>
          <w:color w:val="231F20"/>
          <w:sz w:val="18"/>
          <w:szCs w:val="18"/>
          <w:lang w:val="it-IT"/>
        </w:rPr>
        <w:t xml:space="preserve">Autorizza </w:t>
      </w:r>
      <w:r>
        <w:rPr>
          <w:rFonts w:ascii="Arial Narrow" w:hAnsi="Arial Narrow"/>
          <w:color w:val="231F20"/>
          <w:sz w:val="18"/>
          <w:szCs w:val="18"/>
          <w:lang w:val="it-IT"/>
        </w:rPr>
        <w:t>sin d’ora, in caso di concessione del contributo, l’effettuazione di verifiche da parte del CSV di Vicenza</w:t>
      </w:r>
      <w:r w:rsidR="007F32DB">
        <w:rPr>
          <w:rFonts w:ascii="Arial Narrow" w:hAnsi="Arial Narrow"/>
          <w:color w:val="231F20"/>
          <w:sz w:val="18"/>
          <w:szCs w:val="18"/>
          <w:lang w:val="it-IT"/>
        </w:rPr>
        <w:t xml:space="preserve">, Round </w:t>
      </w:r>
      <w:proofErr w:type="spellStart"/>
      <w:r w:rsidR="007F32DB">
        <w:rPr>
          <w:rFonts w:ascii="Arial Narrow" w:hAnsi="Arial Narrow"/>
          <w:color w:val="231F20"/>
          <w:sz w:val="18"/>
          <w:szCs w:val="18"/>
          <w:lang w:val="it-IT"/>
        </w:rPr>
        <w:t>Table</w:t>
      </w:r>
      <w:proofErr w:type="spellEnd"/>
      <w:r w:rsidR="007F32DB">
        <w:rPr>
          <w:rFonts w:ascii="Arial Narrow" w:hAnsi="Arial Narrow"/>
          <w:color w:val="231F20"/>
          <w:sz w:val="18"/>
          <w:szCs w:val="18"/>
          <w:lang w:val="it-IT"/>
        </w:rPr>
        <w:t xml:space="preserve"> 34</w:t>
      </w:r>
      <w:r>
        <w:rPr>
          <w:rFonts w:ascii="Arial Narrow" w:hAnsi="Arial Narrow"/>
          <w:color w:val="231F20"/>
          <w:sz w:val="18"/>
          <w:szCs w:val="18"/>
          <w:lang w:val="it-IT"/>
        </w:rPr>
        <w:t xml:space="preserve"> e </w:t>
      </w:r>
      <w:r w:rsidR="007F32DB">
        <w:rPr>
          <w:rFonts w:ascii="Arial Narrow" w:hAnsi="Arial Narrow"/>
          <w:color w:val="231F20"/>
          <w:sz w:val="18"/>
          <w:szCs w:val="18"/>
          <w:lang w:val="it-IT"/>
        </w:rPr>
        <w:t>AFV Acciaierie Beltrame Spa</w:t>
      </w:r>
      <w:r>
        <w:rPr>
          <w:rFonts w:ascii="Arial Narrow" w:hAnsi="Arial Narrow"/>
          <w:color w:val="231F20"/>
          <w:sz w:val="18"/>
          <w:szCs w:val="18"/>
          <w:lang w:val="it-IT"/>
        </w:rPr>
        <w:t xml:space="preserve"> delle iniziative sovvenzionate e dell’impiego dei contributi concessi e a fornire un resoconto consuntivo alla conclusione del progetto.</w:t>
      </w:r>
    </w:p>
    <w:p w14:paraId="7470AAEC" w14:textId="77777777" w:rsidR="005F7268" w:rsidRDefault="005F7268">
      <w:pPr>
        <w:spacing w:after="0" w:line="100" w:lineRule="atLeast"/>
        <w:ind w:left="107" w:right="352"/>
        <w:jc w:val="both"/>
        <w:rPr>
          <w:rFonts w:ascii="Arial Narrow" w:hAnsi="Arial Narrow" w:cs="Arial Narrow"/>
          <w:sz w:val="10"/>
          <w:szCs w:val="18"/>
          <w:lang w:val="it-IT"/>
        </w:rPr>
      </w:pPr>
    </w:p>
    <w:p w14:paraId="215A1E97" w14:textId="77777777" w:rsidR="005F7268" w:rsidRDefault="00930183">
      <w:pPr>
        <w:widowControl w:val="0"/>
        <w:tabs>
          <w:tab w:val="left" w:pos="10632"/>
        </w:tabs>
        <w:spacing w:after="0" w:line="100" w:lineRule="atLeast"/>
        <w:ind w:left="166" w:right="352"/>
        <w:jc w:val="both"/>
        <w:rPr>
          <w:rFonts w:ascii="Arial Narrow" w:hAnsi="Arial Narrow"/>
          <w:color w:val="231F20"/>
          <w:sz w:val="18"/>
          <w:szCs w:val="18"/>
          <w:lang w:val="it-IT"/>
        </w:rPr>
      </w:pPr>
      <w:r>
        <w:rPr>
          <w:rFonts w:ascii="Arial Narrow" w:hAnsi="Arial Narrow"/>
          <w:b/>
          <w:bCs/>
          <w:color w:val="231F20"/>
          <w:sz w:val="18"/>
          <w:szCs w:val="18"/>
          <w:lang w:val="it-IT"/>
        </w:rPr>
        <w:t>Dichiara</w:t>
      </w:r>
    </w:p>
    <w:p w14:paraId="19544E44" w14:textId="77777777" w:rsidR="005F7268" w:rsidRDefault="00930183">
      <w:pPr>
        <w:widowControl w:val="0"/>
        <w:numPr>
          <w:ilvl w:val="0"/>
          <w:numId w:val="2"/>
        </w:numPr>
        <w:spacing w:after="0" w:line="100" w:lineRule="atLeast"/>
        <w:ind w:left="284" w:right="352" w:hanging="142"/>
        <w:jc w:val="both"/>
        <w:rPr>
          <w:rFonts w:ascii="Arial Narrow" w:hAnsi="Arial Narrow" w:cs="Arial Narrow"/>
          <w:sz w:val="10"/>
          <w:szCs w:val="18"/>
          <w:lang w:val="it-IT"/>
        </w:rPr>
      </w:pPr>
      <w:r>
        <w:rPr>
          <w:rFonts w:ascii="Arial Narrow" w:hAnsi="Arial Narrow"/>
          <w:color w:val="231F20"/>
          <w:sz w:val="18"/>
          <w:szCs w:val="18"/>
          <w:lang w:val="it-IT"/>
        </w:rPr>
        <w:t xml:space="preserve"> di essere consapevole che la mancata compilazione di una sola delle parti della modulistica e/o la carenza di uno soltanto dei documenti da produrre obbligatoriamente comporterà l’automatica inammissibilità della domanda di contributo;</w:t>
      </w:r>
    </w:p>
    <w:p w14:paraId="524B3E26" w14:textId="77777777" w:rsidR="005F7268" w:rsidRDefault="005F7268">
      <w:pPr>
        <w:spacing w:after="0" w:line="100" w:lineRule="atLeast"/>
        <w:ind w:left="284" w:right="352" w:hanging="142"/>
        <w:jc w:val="both"/>
        <w:rPr>
          <w:rFonts w:ascii="Arial Narrow" w:hAnsi="Arial Narrow" w:cs="Arial Narrow"/>
          <w:sz w:val="10"/>
          <w:szCs w:val="18"/>
          <w:lang w:val="it-IT"/>
        </w:rPr>
      </w:pPr>
    </w:p>
    <w:p w14:paraId="2B9C2188" w14:textId="77777777" w:rsidR="005F7268" w:rsidRDefault="00930183">
      <w:pPr>
        <w:widowControl w:val="0"/>
        <w:numPr>
          <w:ilvl w:val="0"/>
          <w:numId w:val="2"/>
        </w:numPr>
        <w:spacing w:line="100" w:lineRule="atLeast"/>
        <w:ind w:left="284" w:right="352" w:hanging="142"/>
        <w:jc w:val="both"/>
        <w:rPr>
          <w:rFonts w:ascii="Arial Narrow" w:hAnsi="Arial Narrow"/>
          <w:color w:val="231F20"/>
          <w:sz w:val="18"/>
          <w:szCs w:val="18"/>
          <w:lang w:val="it-IT"/>
        </w:rPr>
      </w:pPr>
      <w:r>
        <w:rPr>
          <w:rFonts w:ascii="Arial Narrow" w:hAnsi="Arial Narrow"/>
          <w:color w:val="231F20"/>
          <w:sz w:val="18"/>
          <w:szCs w:val="18"/>
          <w:lang w:val="it-IT"/>
        </w:rPr>
        <w:t>di essere consapevole che sul sito web del CSV di Vicenza potranno essere pubblicati, a fini informativi e di trasparenza, i dati relativi alle associazioni partecipanti al bando e l’esito dello stesso, comprendente l’importo erogato alle associazioni assegnatarie;</w:t>
      </w:r>
    </w:p>
    <w:p w14:paraId="1FBF1D33" w14:textId="77777777" w:rsidR="005F7268" w:rsidRDefault="00930183">
      <w:pPr>
        <w:widowControl w:val="0"/>
        <w:numPr>
          <w:ilvl w:val="0"/>
          <w:numId w:val="2"/>
        </w:numPr>
        <w:spacing w:line="100" w:lineRule="atLeast"/>
        <w:ind w:left="284" w:right="352" w:hanging="142"/>
        <w:jc w:val="both"/>
        <w:rPr>
          <w:rFonts w:ascii="Arial Narrow" w:hAnsi="Arial Narrow"/>
          <w:color w:val="231F20"/>
          <w:sz w:val="18"/>
          <w:szCs w:val="18"/>
          <w:lang w:val="it-IT"/>
        </w:rPr>
      </w:pPr>
      <w:r>
        <w:rPr>
          <w:rFonts w:ascii="Arial Narrow" w:hAnsi="Arial Narrow"/>
          <w:color w:val="231F20"/>
          <w:sz w:val="18"/>
          <w:szCs w:val="18"/>
          <w:lang w:val="it-IT"/>
        </w:rPr>
        <w:t>che i dati esposti e le dichiarazioni fatte ai fini della valutazione del progetto sono veritieri e fondati su fonti documentarie ufficiali o su stime ricavate da elementi di valutazione reali e comunque sempre reperibili;</w:t>
      </w:r>
    </w:p>
    <w:p w14:paraId="01CFE940" w14:textId="77777777" w:rsidR="005F7268" w:rsidRDefault="00930183">
      <w:pPr>
        <w:widowControl w:val="0"/>
        <w:numPr>
          <w:ilvl w:val="0"/>
          <w:numId w:val="2"/>
        </w:numPr>
        <w:spacing w:line="100" w:lineRule="atLeast"/>
        <w:ind w:left="284" w:right="352" w:hanging="142"/>
        <w:jc w:val="both"/>
        <w:rPr>
          <w:rFonts w:ascii="Arial Narrow" w:hAnsi="Arial Narrow"/>
          <w:color w:val="231F20"/>
          <w:sz w:val="18"/>
          <w:szCs w:val="18"/>
          <w:lang w:val="it-IT"/>
        </w:rPr>
      </w:pPr>
      <w:r>
        <w:rPr>
          <w:rFonts w:ascii="Arial Narrow" w:hAnsi="Arial Narrow"/>
          <w:color w:val="231F20"/>
          <w:sz w:val="18"/>
          <w:szCs w:val="18"/>
          <w:lang w:val="it-IT"/>
        </w:rPr>
        <w:t>che l’associazione rappresentata rientra nelle tipologie di soggetti aventi titolo per concorrere al bando;</w:t>
      </w:r>
    </w:p>
    <w:p w14:paraId="2033E6D0" w14:textId="77777777" w:rsidR="005F7268" w:rsidRDefault="00930183">
      <w:pPr>
        <w:widowControl w:val="0"/>
        <w:numPr>
          <w:ilvl w:val="0"/>
          <w:numId w:val="2"/>
        </w:numPr>
        <w:spacing w:line="100" w:lineRule="atLeast"/>
        <w:ind w:left="284" w:right="352" w:hanging="142"/>
        <w:jc w:val="both"/>
        <w:rPr>
          <w:rFonts w:ascii="Arial Narrow" w:hAnsi="Arial Narrow"/>
          <w:color w:val="231F20"/>
          <w:sz w:val="20"/>
          <w:szCs w:val="18"/>
          <w:lang w:val="it-IT"/>
        </w:rPr>
      </w:pPr>
      <w:r>
        <w:rPr>
          <w:rFonts w:ascii="Arial Narrow" w:hAnsi="Arial Narrow"/>
          <w:color w:val="231F20"/>
          <w:sz w:val="18"/>
          <w:szCs w:val="18"/>
          <w:lang w:val="it-IT"/>
        </w:rPr>
        <w:t>di aver preso visione dell’informativa privacy consultabile al link: https://www.csv-vicenza.org/web/chi-siamo/privacy/</w:t>
      </w:r>
    </w:p>
    <w:p w14:paraId="022A73A3" w14:textId="77777777" w:rsidR="005F7268" w:rsidRDefault="00930183">
      <w:pPr>
        <w:widowControl w:val="0"/>
        <w:tabs>
          <w:tab w:val="left" w:pos="5860"/>
        </w:tabs>
        <w:spacing w:after="0" w:line="100" w:lineRule="atLeast"/>
        <w:ind w:left="1560" w:right="352"/>
        <w:jc w:val="both"/>
        <w:rPr>
          <w:rFonts w:ascii="Arial Narrow" w:hAnsi="Arial Narrow"/>
          <w:color w:val="231F20"/>
          <w:sz w:val="20"/>
          <w:szCs w:val="18"/>
          <w:lang w:val="it-IT"/>
        </w:rPr>
      </w:pPr>
      <w:r>
        <w:rPr>
          <w:rFonts w:ascii="Arial Narrow" w:hAnsi="Arial Narrow"/>
          <w:color w:val="231F20"/>
          <w:sz w:val="20"/>
          <w:szCs w:val="18"/>
          <w:lang w:val="it-IT"/>
        </w:rPr>
        <w:tab/>
      </w:r>
      <w:r>
        <w:rPr>
          <w:rFonts w:ascii="Arial Narrow" w:hAnsi="Arial Narrow"/>
          <w:b/>
          <w:color w:val="231F20"/>
          <w:sz w:val="20"/>
          <w:szCs w:val="18"/>
          <w:lang w:val="it-IT"/>
        </w:rPr>
        <w:t xml:space="preserve"> IL LEGALE RAPPRESENTANTE</w:t>
      </w:r>
    </w:p>
    <w:p w14:paraId="31A2F5EE" w14:textId="77777777" w:rsidR="005F7268" w:rsidRDefault="00930183">
      <w:pPr>
        <w:widowControl w:val="0"/>
        <w:tabs>
          <w:tab w:val="left" w:pos="5860"/>
        </w:tabs>
        <w:spacing w:after="0" w:line="100" w:lineRule="atLeast"/>
        <w:ind w:left="1560" w:right="352"/>
        <w:jc w:val="both"/>
        <w:rPr>
          <w:rFonts w:ascii="Arial Narrow" w:hAnsi="Arial Narrow"/>
          <w:color w:val="000000"/>
          <w:sz w:val="20"/>
          <w:szCs w:val="18"/>
          <w:lang w:val="it-IT"/>
        </w:rPr>
      </w:pPr>
      <w:r>
        <w:rPr>
          <w:rFonts w:ascii="Arial Narrow" w:hAnsi="Arial Narrow"/>
          <w:color w:val="231F20"/>
          <w:sz w:val="20"/>
          <w:szCs w:val="18"/>
          <w:lang w:val="it-IT"/>
        </w:rPr>
        <w:tab/>
      </w:r>
      <w:r>
        <w:rPr>
          <w:rFonts w:ascii="Arial Narrow" w:hAnsi="Arial Narrow"/>
          <w:i/>
          <w:color w:val="231F20"/>
          <w:sz w:val="20"/>
          <w:szCs w:val="18"/>
          <w:lang w:val="it-IT"/>
        </w:rPr>
        <w:t>(Firma leggibile ed eventuale timbro)</w:t>
      </w:r>
    </w:p>
    <w:p w14:paraId="53C16A67" w14:textId="77777777" w:rsidR="005F7268" w:rsidRDefault="00930183">
      <w:pPr>
        <w:widowControl w:val="0"/>
        <w:tabs>
          <w:tab w:val="left" w:pos="5860"/>
        </w:tabs>
        <w:spacing w:after="0" w:line="100" w:lineRule="atLeast"/>
        <w:ind w:right="352"/>
        <w:jc w:val="both"/>
        <w:rPr>
          <w:rFonts w:ascii="Arial Narrow" w:hAnsi="Arial Narrow"/>
          <w:color w:val="231F20"/>
          <w:sz w:val="20"/>
          <w:szCs w:val="18"/>
          <w:lang w:val="it-IT"/>
        </w:rPr>
      </w:pPr>
      <w:r>
        <w:rPr>
          <w:rFonts w:ascii="Arial Narrow" w:hAnsi="Arial Narrow"/>
          <w:color w:val="000000"/>
          <w:sz w:val="20"/>
          <w:szCs w:val="18"/>
          <w:lang w:val="it-IT"/>
        </w:rPr>
        <w:t xml:space="preserve">                Luogo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 xml:space="preserve"> FORMTEXT </w:instrText>
      </w:r>
      <w:r w:rsidR="009601F4">
        <w:fldChar w:fldCharType="separate"/>
      </w:r>
      <w:r>
        <w:fldChar w:fldCharType="end"/>
      </w:r>
      <w:r>
        <w:rPr>
          <w:rFonts w:ascii="Arial Narrow" w:hAnsi="Arial Narrow"/>
          <w:color w:val="000000"/>
          <w:sz w:val="20"/>
          <w:szCs w:val="18"/>
          <w:lang w:val="it-IT"/>
        </w:rPr>
        <w:t xml:space="preserve"> e data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 xml:space="preserve"> FORMTEXT </w:instrText>
      </w:r>
      <w:r w:rsidR="009601F4">
        <w:fldChar w:fldCharType="separate"/>
      </w:r>
      <w:r>
        <w:fldChar w:fldCharType="end"/>
      </w:r>
    </w:p>
    <w:p w14:paraId="3E1BD213" w14:textId="77777777" w:rsidR="005F7268" w:rsidRDefault="005F7268">
      <w:pPr>
        <w:widowControl w:val="0"/>
        <w:tabs>
          <w:tab w:val="left" w:pos="5860"/>
        </w:tabs>
        <w:spacing w:after="0" w:line="100" w:lineRule="atLeast"/>
        <w:ind w:right="352"/>
        <w:jc w:val="both"/>
        <w:rPr>
          <w:rFonts w:ascii="Arial Narrow" w:hAnsi="Arial Narrow"/>
          <w:color w:val="231F20"/>
          <w:sz w:val="20"/>
          <w:szCs w:val="18"/>
          <w:lang w:val="it-IT"/>
        </w:rPr>
      </w:pPr>
    </w:p>
    <w:p w14:paraId="4C5708E1" w14:textId="77777777" w:rsidR="005F7268" w:rsidRDefault="00930183">
      <w:pPr>
        <w:widowControl w:val="0"/>
        <w:tabs>
          <w:tab w:val="left" w:pos="5245"/>
          <w:tab w:val="left" w:pos="5860"/>
        </w:tabs>
        <w:spacing w:after="0" w:line="100" w:lineRule="atLeast"/>
        <w:ind w:left="1560" w:right="352"/>
        <w:jc w:val="both"/>
      </w:pPr>
      <w:r>
        <w:rPr>
          <w:rFonts w:ascii="Arial Narrow" w:hAnsi="Arial Narrow"/>
          <w:color w:val="231F20"/>
          <w:sz w:val="20"/>
          <w:szCs w:val="18"/>
          <w:lang w:val="it-IT"/>
        </w:rPr>
        <w:tab/>
        <w:t xml:space="preserve"> ____________________________________________</w:t>
      </w:r>
    </w:p>
    <w:sectPr w:rsidR="005F7268">
      <w:headerReference w:type="default" r:id="rId9"/>
      <w:footerReference w:type="default" r:id="rId10"/>
      <w:pgSz w:w="11920" w:h="16838"/>
      <w:pgMar w:top="777" w:right="620" w:bottom="777" w:left="600" w:header="720" w:footer="720" w:gutter="0"/>
      <w:cols w:space="720"/>
      <w:docGrid w:linePitch="60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7732B" w14:textId="77777777" w:rsidR="005F7268" w:rsidRDefault="00930183">
      <w:pPr>
        <w:spacing w:after="0" w:line="240" w:lineRule="auto"/>
      </w:pPr>
      <w:r>
        <w:separator/>
      </w:r>
    </w:p>
  </w:endnote>
  <w:endnote w:type="continuationSeparator" w:id="0">
    <w:p w14:paraId="6F87A1C2" w14:textId="77777777" w:rsidR="005F7268" w:rsidRDefault="00930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45 Light">
    <w:altName w:val="Yu Gothic"/>
    <w:charset w:val="80"/>
    <w:family w:val="auto"/>
    <w:pitch w:val="variable"/>
  </w:font>
  <w:font w:name="Lucida Grande">
    <w:charset w:val="8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lbany">
    <w:altName w:val="Arial"/>
    <w:charset w:val="80"/>
    <w:family w:val="roman"/>
    <w:pitch w:val="variable"/>
  </w:font>
  <w:font w:name="HelveticaNeue-Light">
    <w:charset w:val="8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53B9A" w14:textId="77777777" w:rsidR="005F7268" w:rsidRDefault="005F7268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16197" w14:textId="77777777" w:rsidR="005F7268" w:rsidRDefault="00930183">
      <w:pPr>
        <w:spacing w:after="0" w:line="240" w:lineRule="auto"/>
      </w:pPr>
      <w:r>
        <w:separator/>
      </w:r>
    </w:p>
  </w:footnote>
  <w:footnote w:type="continuationSeparator" w:id="0">
    <w:p w14:paraId="6783AFD2" w14:textId="77777777" w:rsidR="005F7268" w:rsidRDefault="00930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4017A" w14:textId="532806E4" w:rsidR="005F7268" w:rsidRDefault="00930183">
    <w:pPr>
      <w:pStyle w:val="Intestazione"/>
    </w:pPr>
    <w:r>
      <w:rPr>
        <w:sz w:val="14"/>
        <w:szCs w:val="14"/>
        <w:lang w:val="it-IT"/>
      </w:rPr>
      <w:t xml:space="preserve">Bando </w:t>
    </w:r>
    <w:r w:rsidR="007F32DB">
      <w:rPr>
        <w:sz w:val="14"/>
        <w:szCs w:val="14"/>
        <w:lang w:val="it-IT"/>
      </w:rPr>
      <w:t>Un impegno condiviso di cura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-"/>
      <w:lvlJc w:val="left"/>
      <w:pPr>
        <w:tabs>
          <w:tab w:val="num" w:pos="0"/>
        </w:tabs>
        <w:ind w:left="502" w:hanging="360"/>
      </w:pPr>
      <w:rPr>
        <w:rFonts w:ascii="Arial Narrow" w:hAnsi="Arial Narrow" w:cs="Arial"/>
        <w:color w:val="231F20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22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2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4"/>
      <w:numFmt w:val="bullet"/>
      <w:lvlText w:val=""/>
      <w:lvlJc w:val="left"/>
      <w:pPr>
        <w:tabs>
          <w:tab w:val="num" w:pos="0"/>
        </w:tabs>
        <w:ind w:left="380" w:hanging="360"/>
      </w:pPr>
      <w:rPr>
        <w:rFonts w:ascii="Symbol" w:hAnsi="Symbo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40" w:hanging="360"/>
      </w:pPr>
      <w:rPr>
        <w:rFonts w:ascii="Wingdings" w:hAnsi="Wingdings"/>
      </w:rPr>
    </w:lvl>
  </w:abstractNum>
  <w:num w:numId="1" w16cid:durableId="81923809">
    <w:abstractNumId w:val="0"/>
  </w:num>
  <w:num w:numId="2" w16cid:durableId="388039047">
    <w:abstractNumId w:val="1"/>
  </w:num>
  <w:num w:numId="3" w16cid:durableId="21191367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183"/>
    <w:rsid w:val="005F7268"/>
    <w:rsid w:val="007F32DB"/>
    <w:rsid w:val="00930183"/>
    <w:rsid w:val="009601F4"/>
    <w:rsid w:val="00DB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4:docId w14:val="75B1D163"/>
  <w15:chartTrackingRefBased/>
  <w15:docId w15:val="{60A7B80F-6A48-4D0F-9407-44964714B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200" w:line="276" w:lineRule="auto"/>
    </w:pPr>
    <w:rPr>
      <w:rFonts w:ascii="Arial" w:hAnsi="Arial" w:cs="Arial"/>
      <w:sz w:val="22"/>
      <w:szCs w:val="22"/>
      <w:lang w:val="en-US" w:eastAsia="ar-SA"/>
    </w:rPr>
  </w:style>
  <w:style w:type="paragraph" w:styleId="Titolo2">
    <w:name w:val="heading 2"/>
    <w:basedOn w:val="Normale"/>
    <w:next w:val="Corpotesto"/>
    <w:qFormat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Titolo3">
    <w:name w:val="heading 3"/>
    <w:basedOn w:val="Normale"/>
    <w:next w:val="Corpotesto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hAnsi="Calibri" w:cs="Times New Roman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w w:val="95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Carpredefinitoparagrafo2">
    <w:name w:val="Car. predefinito paragrafo2"/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w w:val="95"/>
    </w:rPr>
  </w:style>
  <w:style w:type="character" w:customStyle="1" w:styleId="WW8Num10z0">
    <w:name w:val="WW8Num10z0"/>
    <w:rPr>
      <w:rFonts w:ascii="Times New Roman" w:hAnsi="Times New Roman" w:cs="Times New Roman"/>
    </w:rPr>
  </w:style>
  <w:style w:type="character" w:customStyle="1" w:styleId="WW8Num10z1">
    <w:name w:val="WW8Num10z1"/>
    <w:rPr>
      <w:rFonts w:ascii="Courier New" w:hAnsi="Courier New" w:cs="Helvetica 45 Light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1z1">
    <w:name w:val="WW8Num11z1"/>
    <w:rPr>
      <w:rFonts w:ascii="Courier New" w:hAnsi="Courier New" w:cs="Helvetica 45 Light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Times New Roman" w:hAnsi="Times New Roman" w:cs="Times New Roman"/>
    </w:rPr>
  </w:style>
  <w:style w:type="character" w:customStyle="1" w:styleId="WW8Num12z1">
    <w:name w:val="WW8Num12z1"/>
    <w:rPr>
      <w:rFonts w:ascii="Courier New" w:hAnsi="Courier New" w:cs="Helvetica 45 Light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Carpredefinitoparagrafo10">
    <w:name w:val="Car. predefinito paragrafo1"/>
  </w:style>
  <w:style w:type="character" w:customStyle="1" w:styleId="intestazionetabellaCSVCarattere">
    <w:name w:val="intestazione tabella CSV Carattere"/>
    <w:rPr>
      <w:rFonts w:ascii="Helvetica 45 Light" w:hAnsi="Helvetica 45 Light" w:cs="Arial"/>
      <w:color w:val="231F20"/>
      <w:sz w:val="16"/>
      <w:szCs w:val="16"/>
      <w:lang w:val="it-IT" w:eastAsia="ar-SA" w:bidi="ar-SA"/>
    </w:rPr>
  </w:style>
  <w:style w:type="character" w:styleId="Collegamentoipertestuale">
    <w:name w:val="Hyperlink"/>
    <w:rPr>
      <w:color w:val="0000FF"/>
      <w:u w:val="single"/>
    </w:rPr>
  </w:style>
  <w:style w:type="character" w:customStyle="1" w:styleId="TestofumettoCarattere">
    <w:name w:val="Testo fumetto Carattere"/>
    <w:rPr>
      <w:rFonts w:ascii="Lucida Grande" w:hAnsi="Lucida Grande" w:cs="Lucida Grande"/>
      <w:sz w:val="18"/>
      <w:szCs w:val="18"/>
      <w:lang w:val="en-US"/>
    </w:rPr>
  </w:style>
  <w:style w:type="character" w:customStyle="1" w:styleId="Titolo3Carattere">
    <w:name w:val="Titolo 3 Carattere"/>
    <w:rPr>
      <w:rFonts w:ascii="Calibri" w:eastAsia="Times New Roman" w:hAnsi="Calibri" w:cs="Times New Roman"/>
      <w:b/>
      <w:bCs/>
      <w:sz w:val="26"/>
      <w:szCs w:val="26"/>
      <w:lang w:val="en-US"/>
    </w:rPr>
  </w:style>
  <w:style w:type="character" w:customStyle="1" w:styleId="ListLabel1">
    <w:name w:val="ListLabel 1"/>
    <w:rPr>
      <w:rFonts w:eastAsia="Times New Roman" w:cs="Arial"/>
      <w:color w:val="231F20"/>
      <w:sz w:val="18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eastAsia="Times New Roman" w:cs="Arial"/>
    </w:r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2">
    <w:name w:val="Intestazione2"/>
    <w:basedOn w:val="Normale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testazione1">
    <w:name w:val="Intestazione1"/>
    <w:basedOn w:val="Normale"/>
    <w:pPr>
      <w:keepNext/>
      <w:spacing w:before="240" w:after="120"/>
    </w:pPr>
    <w:rPr>
      <w:rFonts w:ascii="Albany" w:eastAsia="Arial Unicode MS" w:hAnsi="Albany" w:cs="Arial Unicode MS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testazionetabellaCSV">
    <w:name w:val="intestazione tabella CSV"/>
    <w:basedOn w:val="Normale"/>
    <w:pPr>
      <w:widowControl w:val="0"/>
      <w:spacing w:after="0" w:line="100" w:lineRule="atLeast"/>
      <w:ind w:left="100" w:right="-20"/>
    </w:pPr>
    <w:rPr>
      <w:rFonts w:ascii="Helvetica 45 Light" w:hAnsi="Helvetica 45 Light"/>
      <w:color w:val="231F20"/>
      <w:sz w:val="16"/>
      <w:szCs w:val="16"/>
      <w:lang w:val="it-IT"/>
    </w:r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</w:pPr>
  </w:style>
  <w:style w:type="paragraph" w:customStyle="1" w:styleId="Testofumetto1">
    <w:name w:val="Testo fumetto1"/>
    <w:basedOn w:val="Normale"/>
    <w:pPr>
      <w:spacing w:after="0" w:line="100" w:lineRule="atLeast"/>
    </w:pPr>
    <w:rPr>
      <w:rFonts w:ascii="Lucida Grande" w:hAnsi="Lucida Grande" w:cs="Lucida Grande"/>
      <w:sz w:val="18"/>
      <w:szCs w:val="18"/>
    </w:rPr>
  </w:style>
  <w:style w:type="paragraph" w:customStyle="1" w:styleId="Revisione1">
    <w:name w:val="Revisione1"/>
    <w:pPr>
      <w:suppressAutoHyphens/>
    </w:pPr>
    <w:rPr>
      <w:rFonts w:ascii="Calibri" w:hAnsi="Calibri" w:cs="Calibri"/>
      <w:sz w:val="22"/>
      <w:szCs w:val="22"/>
      <w:lang w:val="en-US" w:eastAsia="ar-SA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v-vicenza.or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1051</Words>
  <Characters>5994</Characters>
  <Application>Microsoft Office Word</Application>
  <DocSecurity>0</DocSecurity>
  <Lines>49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contributo prevista dal Bando 2009</vt:lpstr>
    </vt:vector>
  </TitlesOfParts>
  <Company/>
  <LinksUpToDate>false</LinksUpToDate>
  <CharactersWithSpaces>7031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contributo prevista dal Bando 2009</dc:title>
  <dc:subject/>
  <dc:creator>miro</dc:creator>
  <cp:keywords/>
  <cp:lastModifiedBy>Empori Csv-Vicenza</cp:lastModifiedBy>
  <cp:revision>5</cp:revision>
  <cp:lastPrinted>2019-07-24T06:59:00Z</cp:lastPrinted>
  <dcterms:created xsi:type="dcterms:W3CDTF">2022-06-15T09:21:00Z</dcterms:created>
  <dcterms:modified xsi:type="dcterms:W3CDTF">2024-03-07T14:35:00Z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